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38415D" w14:textId="32999602" w:rsidR="000B7CAB" w:rsidRDefault="000B7CAB" w:rsidP="000B7CAB">
      <w:pPr>
        <w:rPr>
          <w:rFonts w:ascii="Helvetica Neue" w:hAnsi="Helvetica Neue"/>
          <w:b/>
          <w:sz w:val="32"/>
          <w:szCs w:val="32"/>
        </w:rPr>
      </w:pPr>
      <w:r>
        <w:rPr>
          <w:rFonts w:ascii="Helvetica Neue" w:hAnsi="Helvetica Neue"/>
          <w:b/>
          <w:noProof/>
        </w:rPr>
        <w:drawing>
          <wp:anchor distT="0" distB="0" distL="114300" distR="114300" simplePos="0" relativeHeight="251658240" behindDoc="0" locked="0" layoutInCell="1" allowOverlap="1" wp14:anchorId="49308636" wp14:editId="767DCD81">
            <wp:simplePos x="0" y="0"/>
            <wp:positionH relativeFrom="column">
              <wp:posOffset>0</wp:posOffset>
            </wp:positionH>
            <wp:positionV relativeFrom="paragraph">
              <wp:posOffset>-114300</wp:posOffset>
            </wp:positionV>
            <wp:extent cx="1567180" cy="1143000"/>
            <wp:effectExtent l="0" t="0" r="7620" b="0"/>
            <wp:wrapTight wrapText="bothSides">
              <wp:wrapPolygon edited="0">
                <wp:start x="0" y="0"/>
                <wp:lineTo x="0" y="21120"/>
                <wp:lineTo x="21355" y="21120"/>
                <wp:lineTo x="21355" y="0"/>
                <wp:lineTo x="0" y="0"/>
              </wp:wrapPolygon>
            </wp:wrapTight>
            <wp:docPr id="1" name="Picture 1" descr="Macintosh HD:Users:karenverkler:Desktop:180d44a7528ac931ab5b941aceab223c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karenverkler:Desktop:180d44a7528ac931ab5b941aceab223c-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718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 Neue" w:hAnsi="Helvetica Neue"/>
          <w:b/>
          <w:sz w:val="32"/>
          <w:szCs w:val="32"/>
        </w:rPr>
        <w:t>Your Name________________________________________</w:t>
      </w:r>
    </w:p>
    <w:p w14:paraId="423056E4" w14:textId="77777777" w:rsidR="000B7CAB" w:rsidRDefault="000B7CAB" w:rsidP="00D8184D">
      <w:pPr>
        <w:jc w:val="center"/>
        <w:rPr>
          <w:rFonts w:ascii="Helvetica Neue" w:hAnsi="Helvetica Neue"/>
          <w:b/>
          <w:sz w:val="32"/>
          <w:szCs w:val="32"/>
        </w:rPr>
      </w:pPr>
    </w:p>
    <w:p w14:paraId="6827AC5B" w14:textId="50096D6F" w:rsidR="00D8184D" w:rsidRDefault="00D8184D" w:rsidP="00D8184D">
      <w:pPr>
        <w:jc w:val="center"/>
        <w:rPr>
          <w:rFonts w:ascii="Helvetica Neue" w:hAnsi="Helvetica Neue"/>
          <w:b/>
          <w:sz w:val="32"/>
          <w:szCs w:val="32"/>
        </w:rPr>
      </w:pPr>
      <w:r>
        <w:rPr>
          <w:rFonts w:ascii="Helvetica Neue" w:hAnsi="Helvetica Neue"/>
          <w:b/>
          <w:sz w:val="32"/>
          <w:szCs w:val="32"/>
        </w:rPr>
        <w:t>We</w:t>
      </w:r>
      <w:r w:rsidR="00274276">
        <w:rPr>
          <w:rFonts w:ascii="Helvetica Neue" w:hAnsi="Helvetica Neue"/>
          <w:b/>
          <w:sz w:val="32"/>
          <w:szCs w:val="32"/>
        </w:rPr>
        <w:t>lcome, First-Year</w:t>
      </w:r>
      <w:r>
        <w:rPr>
          <w:rFonts w:ascii="Helvetica Neue" w:hAnsi="Helvetica Neue"/>
          <w:b/>
          <w:sz w:val="32"/>
          <w:szCs w:val="32"/>
        </w:rPr>
        <w:t xml:space="preserve"> Teachers!</w:t>
      </w:r>
    </w:p>
    <w:p w14:paraId="4ACAD986" w14:textId="6B2CC48F" w:rsidR="00D8184D" w:rsidRDefault="00D8184D" w:rsidP="00D8184D">
      <w:pPr>
        <w:rPr>
          <w:rFonts w:ascii="Helvetica Neue" w:hAnsi="Helvetica Neue"/>
          <w:b/>
          <w:sz w:val="28"/>
          <w:szCs w:val="28"/>
        </w:rPr>
      </w:pPr>
      <w:r w:rsidRPr="001907EF">
        <w:rPr>
          <w:rFonts w:ascii="Helvetica Neue" w:hAnsi="Helvetica Neue"/>
          <w:b/>
          <w:sz w:val="28"/>
          <w:szCs w:val="28"/>
        </w:rPr>
        <w:t xml:space="preserve"> </w:t>
      </w:r>
      <w:r w:rsidR="00274276">
        <w:rPr>
          <w:rFonts w:ascii="Helvetica Neue" w:hAnsi="Helvetica Neue"/>
          <w:b/>
          <w:sz w:val="28"/>
          <w:szCs w:val="28"/>
        </w:rPr>
        <w:tab/>
      </w:r>
      <w:r w:rsidRPr="001907EF">
        <w:rPr>
          <w:rFonts w:ascii="Helvetica Neue" w:hAnsi="Helvetica Neue"/>
          <w:b/>
          <w:sz w:val="28"/>
          <w:szCs w:val="28"/>
        </w:rPr>
        <w:t>Pre-Planning Seminar:  Classroom Management</w:t>
      </w:r>
    </w:p>
    <w:p w14:paraId="2F7DA287" w14:textId="04AB37B5" w:rsidR="00274276" w:rsidRPr="00274276" w:rsidRDefault="00274276" w:rsidP="00D8184D">
      <w:pPr>
        <w:rPr>
          <w:rFonts w:ascii="Helvetica Neue" w:hAnsi="Helvetica Neue"/>
          <w:b/>
          <w:sz w:val="28"/>
          <w:szCs w:val="28"/>
        </w:rPr>
      </w:pPr>
    </w:p>
    <w:p w14:paraId="01D0E333" w14:textId="3784CDC8" w:rsidR="00274276" w:rsidRDefault="004F1671" w:rsidP="00D8184D">
      <w:pPr>
        <w:jc w:val="center"/>
        <w:rPr>
          <w:rFonts w:ascii="Helvetica Neue" w:hAnsi="Helvetica Neue"/>
          <w:b/>
          <w:sz w:val="28"/>
          <w:szCs w:val="28"/>
        </w:rPr>
      </w:pPr>
      <w:r>
        <w:rPr>
          <w:rFonts w:ascii="Helvetica Neue" w:hAnsi="Helvetica Neue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56C8DC" wp14:editId="2DBD0E14">
                <wp:simplePos x="0" y="0"/>
                <wp:positionH relativeFrom="column">
                  <wp:posOffset>1485900</wp:posOffset>
                </wp:positionH>
                <wp:positionV relativeFrom="paragraph">
                  <wp:posOffset>78740</wp:posOffset>
                </wp:positionV>
                <wp:extent cx="3771900" cy="342900"/>
                <wp:effectExtent l="25400" t="25400" r="38100" b="381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1900" cy="342900"/>
                        </a:xfrm>
                        <a:prstGeom prst="rect">
                          <a:avLst/>
                        </a:prstGeom>
                        <a:noFill/>
                        <a:ln w="38100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2D8A0A" w14:textId="77777777" w:rsidR="00515577" w:rsidRDefault="00515577" w:rsidP="004F1671">
                            <w:pPr>
                              <w:jc w:val="center"/>
                              <w:rPr>
                                <w:rFonts w:ascii="Helvetica Neue" w:hAnsi="Helvetica Neue"/>
                                <w:b/>
                                <w:sz w:val="28"/>
                                <w:szCs w:val="28"/>
                              </w:rPr>
                            </w:pPr>
                            <w:r w:rsidRPr="00274276">
                              <w:rPr>
                                <w:rFonts w:ascii="Helvetica Neue" w:hAnsi="Helvetica Neue"/>
                                <w:b/>
                                <w:sz w:val="28"/>
                                <w:szCs w:val="28"/>
                              </w:rPr>
                              <w:t>Classroom Management Module Handout</w:t>
                            </w:r>
                          </w:p>
                          <w:p w14:paraId="5370C97A" w14:textId="77777777" w:rsidR="00515577" w:rsidRDefault="0051557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17pt;margin-top:6.2pt;width:297pt;height:27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" filled="f" strokecolor="black [3213]" strokeweight="3pt">
                <v:textbox>
                  <w:txbxContent>
                    <w:p w14:paraId="442D8A0A" w14:textId="77777777" w:rsidR="00515577" w:rsidRDefault="00515577" w:rsidP="004F1671">
                      <w:pPr>
                        <w:jc w:val="center"/>
                        <w:rPr>
                          <w:rFonts w:ascii="Helvetica Neue" w:hAnsi="Helvetica Neue"/>
                          <w:b/>
                          <w:sz w:val="28"/>
                          <w:szCs w:val="28"/>
                        </w:rPr>
                      </w:pPr>
                      <w:r w:rsidRPr="00274276">
                        <w:rPr>
                          <w:rFonts w:ascii="Helvetica Neue" w:hAnsi="Helvetica Neue"/>
                          <w:b/>
                          <w:sz w:val="28"/>
                          <w:szCs w:val="28"/>
                        </w:rPr>
                        <w:t>Classroom Management Module Handout</w:t>
                      </w:r>
                    </w:p>
                    <w:p w14:paraId="5370C97A" w14:textId="77777777" w:rsidR="00515577" w:rsidRDefault="00515577"/>
                  </w:txbxContent>
                </v:textbox>
                <w10:wrap type="square"/>
              </v:shape>
            </w:pict>
          </mc:Fallback>
        </mc:AlternateContent>
      </w:r>
    </w:p>
    <w:p w14:paraId="606B8405" w14:textId="77777777" w:rsidR="004F1671" w:rsidRDefault="004F1671" w:rsidP="00D8184D">
      <w:pPr>
        <w:jc w:val="center"/>
        <w:rPr>
          <w:rFonts w:ascii="Helvetica Neue" w:hAnsi="Helvetica Neue"/>
          <w:b/>
          <w:sz w:val="28"/>
          <w:szCs w:val="28"/>
        </w:rPr>
      </w:pPr>
    </w:p>
    <w:p w14:paraId="2953A8C3" w14:textId="77777777" w:rsidR="004F1671" w:rsidRDefault="004F1671" w:rsidP="00D8184D">
      <w:pPr>
        <w:jc w:val="center"/>
        <w:rPr>
          <w:rFonts w:ascii="Helvetica Neue" w:hAnsi="Helvetica Neue"/>
          <w:b/>
          <w:sz w:val="28"/>
          <w:szCs w:val="28"/>
        </w:rPr>
      </w:pPr>
    </w:p>
    <w:p w14:paraId="05900DEE" w14:textId="43008CD0" w:rsidR="000B7CAB" w:rsidRDefault="00274276" w:rsidP="00274276">
      <w:pPr>
        <w:rPr>
          <w:rFonts w:ascii="Helvetica Neue" w:hAnsi="Helvetica Neue"/>
          <w:b/>
          <w:sz w:val="26"/>
          <w:szCs w:val="26"/>
        </w:rPr>
      </w:pPr>
      <w:r>
        <w:rPr>
          <w:rFonts w:ascii="Helvetica Neue" w:hAnsi="Helvetica Neue"/>
          <w:b/>
          <w:sz w:val="26"/>
          <w:szCs w:val="26"/>
        </w:rPr>
        <w:t xml:space="preserve">Go </w:t>
      </w:r>
      <w:r w:rsidR="000B7CAB">
        <w:rPr>
          <w:rFonts w:ascii="Helvetica Neue" w:hAnsi="Helvetica Neue"/>
          <w:b/>
          <w:sz w:val="26"/>
          <w:szCs w:val="26"/>
        </w:rPr>
        <w:t>to Webcour</w:t>
      </w:r>
      <w:r w:rsidR="00EA18FA">
        <w:rPr>
          <w:rFonts w:ascii="Helvetica Neue" w:hAnsi="Helvetica Neue"/>
          <w:b/>
          <w:sz w:val="26"/>
          <w:szCs w:val="26"/>
        </w:rPr>
        <w:t>ses, select our course</w:t>
      </w:r>
      <w:bookmarkStart w:id="0" w:name="_GoBack"/>
      <w:bookmarkEnd w:id="0"/>
      <w:r>
        <w:rPr>
          <w:rFonts w:ascii="Helvetica Neue" w:hAnsi="Helvetica Neue"/>
          <w:b/>
          <w:sz w:val="26"/>
          <w:szCs w:val="26"/>
        </w:rPr>
        <w:t>, and click on &lt;Modules&gt;.  Then click on &lt;Classroom Management Module Introduction&gt; and work your way through the Introduction and Tasks 1, 2, 3, and 4 as you complete this</w:t>
      </w:r>
      <w:r w:rsidR="000B7CAB">
        <w:rPr>
          <w:rFonts w:ascii="Helvetica Neue" w:hAnsi="Helvetica Neue"/>
          <w:b/>
          <w:sz w:val="26"/>
          <w:szCs w:val="26"/>
        </w:rPr>
        <w:t xml:space="preserve"> module handout. </w:t>
      </w:r>
    </w:p>
    <w:p w14:paraId="1194C5C5" w14:textId="77777777" w:rsidR="000B7CAB" w:rsidRDefault="000B7CAB" w:rsidP="00274276">
      <w:pPr>
        <w:rPr>
          <w:rFonts w:ascii="Helvetica Neue" w:hAnsi="Helvetica Neue"/>
          <w:b/>
          <w:sz w:val="26"/>
          <w:szCs w:val="26"/>
        </w:rPr>
      </w:pPr>
    </w:p>
    <w:p w14:paraId="34491D92" w14:textId="3FACCFC4" w:rsidR="000B7CAB" w:rsidRDefault="000B7CAB" w:rsidP="00D76B72">
      <w:pPr>
        <w:widowControl w:val="0"/>
        <w:autoSpaceDE w:val="0"/>
        <w:autoSpaceDN w:val="0"/>
        <w:adjustRightInd w:val="0"/>
        <w:jc w:val="center"/>
        <w:rPr>
          <w:rFonts w:ascii="Helvetica Neue" w:hAnsi="Helvetica Neue" w:cs="Helvetica Neue"/>
          <w:b/>
          <w:bCs/>
          <w:color w:val="262626"/>
          <w:sz w:val="28"/>
          <w:szCs w:val="28"/>
          <w:u w:val="single"/>
        </w:rPr>
      </w:pPr>
      <w:r w:rsidRPr="000B7CAB">
        <w:rPr>
          <w:rFonts w:ascii="Helvetica Neue" w:hAnsi="Helvetica Neue" w:cs="Helvetica Neue"/>
          <w:b/>
          <w:bCs/>
          <w:color w:val="262626"/>
          <w:sz w:val="28"/>
          <w:szCs w:val="28"/>
          <w:u w:val="single"/>
        </w:rPr>
        <w:t>Classroom Management Module Task 1:</w:t>
      </w:r>
    </w:p>
    <w:p w14:paraId="63AB5FD4" w14:textId="77777777" w:rsidR="009E0C65" w:rsidRDefault="009E0C65" w:rsidP="000B7CAB">
      <w:pPr>
        <w:widowControl w:val="0"/>
        <w:autoSpaceDE w:val="0"/>
        <w:autoSpaceDN w:val="0"/>
        <w:adjustRightInd w:val="0"/>
        <w:rPr>
          <w:rFonts w:ascii="Helvetica Neue Light" w:hAnsi="Helvetica Neue Light" w:cs="Helvetica Neue Light"/>
          <w:color w:val="262626"/>
          <w:sz w:val="28"/>
          <w:szCs w:val="28"/>
        </w:rPr>
      </w:pPr>
    </w:p>
    <w:p w14:paraId="74003FAE" w14:textId="12CE32A8" w:rsidR="000B7CAB" w:rsidRDefault="0032549B" w:rsidP="0032549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 Neue" w:hAnsi="Helvetica Neue" w:cs="Helvetica Neue Light"/>
          <w:color w:val="262626"/>
          <w:sz w:val="21"/>
          <w:szCs w:val="21"/>
        </w:rPr>
      </w:pPr>
      <w:r>
        <w:rPr>
          <w:rFonts w:ascii="Helvetica Neue" w:hAnsi="Helvetica Neue" w:cs="Helvetica Neue Light"/>
          <w:color w:val="262626"/>
          <w:sz w:val="21"/>
          <w:szCs w:val="21"/>
        </w:rPr>
        <w:t xml:space="preserve">1.  </w:t>
      </w:r>
      <w:r w:rsidR="000B7CAB" w:rsidRPr="000B7CAB">
        <w:rPr>
          <w:rFonts w:ascii="Helvetica Neue" w:hAnsi="Helvetica Neue" w:cs="Helvetica Neue Light"/>
          <w:color w:val="262626"/>
          <w:sz w:val="21"/>
          <w:szCs w:val="21"/>
        </w:rPr>
        <w:t>How does the professor from Columbia University Teachers’ College define Classroom Management?</w:t>
      </w:r>
    </w:p>
    <w:p w14:paraId="0EDFCBD8" w14:textId="77777777" w:rsidR="000B7CAB" w:rsidRPr="000B7CAB" w:rsidRDefault="000B7CAB" w:rsidP="000B7CA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220"/>
        <w:rPr>
          <w:rFonts w:ascii="Helvetica Neue" w:hAnsi="Helvetica Neue" w:cs="Helvetica Neue Light"/>
          <w:color w:val="262626"/>
          <w:sz w:val="21"/>
          <w:szCs w:val="21"/>
        </w:rPr>
      </w:pPr>
    </w:p>
    <w:p w14:paraId="5F490208" w14:textId="77777777" w:rsidR="000B7CAB" w:rsidRPr="000B7CAB" w:rsidRDefault="000B7CAB" w:rsidP="000B7CA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220"/>
        <w:rPr>
          <w:rFonts w:ascii="Helvetica Neue" w:hAnsi="Helvetica Neue" w:cs="Helvetica Neue Light"/>
          <w:color w:val="262626"/>
          <w:sz w:val="21"/>
          <w:szCs w:val="21"/>
        </w:rPr>
      </w:pPr>
    </w:p>
    <w:p w14:paraId="4897E7A7" w14:textId="0B7A08CA" w:rsidR="000B7CAB" w:rsidRPr="000B7CAB" w:rsidRDefault="0032549B" w:rsidP="0032549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 Neue" w:hAnsi="Helvetica Neue" w:cs="Helvetica Neue Light"/>
          <w:color w:val="262626"/>
          <w:sz w:val="21"/>
          <w:szCs w:val="21"/>
        </w:rPr>
      </w:pPr>
      <w:r>
        <w:rPr>
          <w:rFonts w:ascii="Helvetica Neue" w:hAnsi="Helvetica Neue" w:cs="Helvetica Neue Light"/>
          <w:color w:val="262626"/>
          <w:sz w:val="21"/>
          <w:szCs w:val="21"/>
        </w:rPr>
        <w:t xml:space="preserve">2.  </w:t>
      </w:r>
      <w:r w:rsidR="000B7CAB" w:rsidRPr="000B7CAB">
        <w:rPr>
          <w:rFonts w:ascii="Helvetica Neue" w:hAnsi="Helvetica Neue" w:cs="Helvetica Neue Light"/>
          <w:color w:val="262626"/>
          <w:sz w:val="21"/>
          <w:szCs w:val="21"/>
        </w:rPr>
        <w:t>When should the class begin? How does the teacher make this happen?</w:t>
      </w:r>
    </w:p>
    <w:p w14:paraId="1CBECB21" w14:textId="77777777" w:rsidR="000B7CAB" w:rsidRDefault="000B7CAB" w:rsidP="000B7CA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220"/>
        <w:rPr>
          <w:rFonts w:ascii="Helvetica Neue" w:hAnsi="Helvetica Neue" w:cs="Helvetica Neue Light"/>
          <w:color w:val="262626"/>
          <w:sz w:val="21"/>
          <w:szCs w:val="21"/>
        </w:rPr>
      </w:pPr>
    </w:p>
    <w:p w14:paraId="33623A6C" w14:textId="77777777" w:rsidR="000B7CAB" w:rsidRDefault="000B7CAB" w:rsidP="000B7CA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220"/>
        <w:rPr>
          <w:rFonts w:ascii="Helvetica Neue" w:hAnsi="Helvetica Neue" w:cs="Helvetica Neue Light"/>
          <w:color w:val="262626"/>
          <w:sz w:val="21"/>
          <w:szCs w:val="21"/>
        </w:rPr>
      </w:pPr>
    </w:p>
    <w:p w14:paraId="069ECBCF" w14:textId="63AFD1DF" w:rsidR="000B7CAB" w:rsidRPr="000B7CAB" w:rsidRDefault="0032549B" w:rsidP="0032549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 Neue" w:hAnsi="Helvetica Neue" w:cs="Helvetica Neue Light"/>
          <w:color w:val="262626"/>
          <w:sz w:val="21"/>
          <w:szCs w:val="21"/>
        </w:rPr>
      </w:pPr>
      <w:r>
        <w:rPr>
          <w:rFonts w:ascii="Helvetica Neue" w:hAnsi="Helvetica Neue" w:cs="Helvetica Neue Light"/>
          <w:color w:val="262626"/>
          <w:sz w:val="21"/>
          <w:szCs w:val="21"/>
        </w:rPr>
        <w:t xml:space="preserve">3.  </w:t>
      </w:r>
      <w:r w:rsidR="000B7CAB" w:rsidRPr="000B7CAB">
        <w:rPr>
          <w:rFonts w:ascii="Helvetica Neue" w:hAnsi="Helvetica Neue" w:cs="Helvetica Neue Light"/>
          <w:color w:val="262626"/>
          <w:sz w:val="21"/>
          <w:szCs w:val="21"/>
        </w:rPr>
        <w:t>Should the teacher wait for the students?</w:t>
      </w:r>
      <w:r w:rsidR="000B7CAB">
        <w:rPr>
          <w:rFonts w:ascii="Helvetica Neue" w:hAnsi="Helvetica Neue" w:cs="Helvetica Neue Light"/>
          <w:color w:val="262626"/>
          <w:sz w:val="21"/>
          <w:szCs w:val="21"/>
        </w:rPr>
        <w:t xml:space="preserve">  Why or why not?</w:t>
      </w:r>
    </w:p>
    <w:p w14:paraId="5E837DA3" w14:textId="77777777" w:rsidR="000B7CAB" w:rsidRDefault="000B7CAB" w:rsidP="000B7CA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220"/>
        <w:rPr>
          <w:rFonts w:ascii="Helvetica Neue" w:hAnsi="Helvetica Neue" w:cs="Helvetica Neue Light"/>
          <w:color w:val="262626"/>
          <w:sz w:val="21"/>
          <w:szCs w:val="21"/>
        </w:rPr>
      </w:pPr>
    </w:p>
    <w:p w14:paraId="7577CF72" w14:textId="77777777" w:rsidR="000B7CAB" w:rsidRDefault="000B7CAB" w:rsidP="000B7CA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220"/>
        <w:rPr>
          <w:rFonts w:ascii="Helvetica Neue" w:hAnsi="Helvetica Neue" w:cs="Helvetica Neue Light"/>
          <w:color w:val="262626"/>
          <w:sz w:val="21"/>
          <w:szCs w:val="21"/>
        </w:rPr>
      </w:pPr>
    </w:p>
    <w:p w14:paraId="14FD8B62" w14:textId="6B134375" w:rsidR="000B7CAB" w:rsidRPr="000B7CAB" w:rsidRDefault="0032549B" w:rsidP="0032549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 Neue" w:hAnsi="Helvetica Neue" w:cs="Helvetica Neue Light"/>
          <w:color w:val="262626"/>
          <w:sz w:val="21"/>
          <w:szCs w:val="21"/>
        </w:rPr>
      </w:pPr>
      <w:r>
        <w:rPr>
          <w:rFonts w:ascii="Helvetica Neue" w:hAnsi="Helvetica Neue" w:cs="Helvetica Neue Light"/>
          <w:color w:val="262626"/>
          <w:sz w:val="21"/>
          <w:szCs w:val="21"/>
        </w:rPr>
        <w:t xml:space="preserve">4.  </w:t>
      </w:r>
      <w:r w:rsidR="000B7CAB" w:rsidRPr="000B7CAB">
        <w:rPr>
          <w:rFonts w:ascii="Helvetica Neue" w:hAnsi="Helvetica Neue" w:cs="Helvetica Neue Light"/>
          <w:color w:val="262626"/>
          <w:sz w:val="21"/>
          <w:szCs w:val="21"/>
        </w:rPr>
        <w:t>What is “physical proximity?”</w:t>
      </w:r>
    </w:p>
    <w:p w14:paraId="105E4493" w14:textId="77777777" w:rsidR="000B7CAB" w:rsidRDefault="000B7CAB" w:rsidP="000B7CA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220"/>
        <w:rPr>
          <w:rFonts w:ascii="Helvetica Neue" w:hAnsi="Helvetica Neue" w:cs="Helvetica Neue Light"/>
          <w:color w:val="262626"/>
          <w:sz w:val="21"/>
          <w:szCs w:val="21"/>
        </w:rPr>
      </w:pPr>
    </w:p>
    <w:p w14:paraId="0B796E22" w14:textId="77777777" w:rsidR="000B7CAB" w:rsidRDefault="000B7CAB" w:rsidP="000B7CA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220"/>
        <w:rPr>
          <w:rFonts w:ascii="Helvetica Neue" w:hAnsi="Helvetica Neue" w:cs="Helvetica Neue Light"/>
          <w:color w:val="262626"/>
          <w:sz w:val="21"/>
          <w:szCs w:val="21"/>
        </w:rPr>
      </w:pPr>
    </w:p>
    <w:p w14:paraId="5DD8F781" w14:textId="5D0FCB79" w:rsidR="000B7CAB" w:rsidRDefault="0032549B" w:rsidP="0032549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 Neue" w:hAnsi="Helvetica Neue" w:cs="Helvetica Neue Light"/>
          <w:color w:val="262626"/>
          <w:sz w:val="21"/>
          <w:szCs w:val="21"/>
        </w:rPr>
      </w:pPr>
      <w:r>
        <w:rPr>
          <w:rFonts w:ascii="Helvetica Neue" w:hAnsi="Helvetica Neue" w:cs="Helvetica Neue Light"/>
          <w:color w:val="262626"/>
          <w:sz w:val="21"/>
          <w:szCs w:val="21"/>
        </w:rPr>
        <w:t xml:space="preserve">5.  </w:t>
      </w:r>
      <w:r w:rsidR="000B7CAB" w:rsidRPr="000B7CAB">
        <w:rPr>
          <w:rFonts w:ascii="Helvetica Neue" w:hAnsi="Helvetica Neue" w:cs="Helvetica Neue Light"/>
          <w:color w:val="262626"/>
          <w:sz w:val="21"/>
          <w:szCs w:val="21"/>
        </w:rPr>
        <w:t>Why does a “whisper” correction work? When would a “secret signal” work?</w:t>
      </w:r>
    </w:p>
    <w:p w14:paraId="2187F73E" w14:textId="77777777" w:rsidR="000B7CAB" w:rsidRPr="000B7CAB" w:rsidRDefault="000B7CAB" w:rsidP="000B7CA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220"/>
        <w:rPr>
          <w:rFonts w:ascii="Helvetica Neue" w:hAnsi="Helvetica Neue" w:cs="Helvetica Neue Light"/>
          <w:color w:val="262626"/>
          <w:sz w:val="21"/>
          <w:szCs w:val="21"/>
        </w:rPr>
      </w:pPr>
    </w:p>
    <w:p w14:paraId="4C82C0B4" w14:textId="77777777" w:rsidR="000B7CAB" w:rsidRDefault="000B7CAB" w:rsidP="000B7CA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220"/>
        <w:rPr>
          <w:rFonts w:ascii="Helvetica Neue" w:hAnsi="Helvetica Neue" w:cs="Helvetica Neue Light"/>
          <w:color w:val="262626"/>
          <w:sz w:val="21"/>
          <w:szCs w:val="21"/>
        </w:rPr>
      </w:pPr>
    </w:p>
    <w:p w14:paraId="4F2795A0" w14:textId="77777777" w:rsidR="000B7CAB" w:rsidRDefault="000B7CAB" w:rsidP="000B7CA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220"/>
        <w:rPr>
          <w:rFonts w:ascii="Helvetica Neue" w:hAnsi="Helvetica Neue" w:cs="Helvetica Neue Light"/>
          <w:color w:val="262626"/>
          <w:sz w:val="21"/>
          <w:szCs w:val="21"/>
        </w:rPr>
      </w:pPr>
    </w:p>
    <w:p w14:paraId="679C05F3" w14:textId="41FDD76B" w:rsidR="000B7CAB" w:rsidRPr="000B7CAB" w:rsidRDefault="0032549B" w:rsidP="0032549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 Neue" w:hAnsi="Helvetica Neue" w:cs="Helvetica Neue Light"/>
          <w:color w:val="262626"/>
          <w:sz w:val="21"/>
          <w:szCs w:val="21"/>
        </w:rPr>
      </w:pPr>
      <w:r>
        <w:rPr>
          <w:rFonts w:ascii="Helvetica Neue" w:hAnsi="Helvetica Neue" w:cs="Helvetica Neue Light"/>
          <w:color w:val="262626"/>
          <w:sz w:val="21"/>
          <w:szCs w:val="21"/>
        </w:rPr>
        <w:t xml:space="preserve">6.  </w:t>
      </w:r>
      <w:r w:rsidR="000B7CAB" w:rsidRPr="000B7CAB">
        <w:rPr>
          <w:rFonts w:ascii="Helvetica Neue" w:hAnsi="Helvetica Neue" w:cs="Helvetica Neue Light"/>
          <w:color w:val="262626"/>
          <w:sz w:val="21"/>
          <w:szCs w:val="21"/>
        </w:rPr>
        <w:t>The BEST intervention techniques are ______</w:t>
      </w:r>
      <w:r w:rsidR="000B7CAB">
        <w:rPr>
          <w:rFonts w:ascii="Helvetica Neue" w:hAnsi="Helvetica Neue" w:cs="Helvetica Neue Light"/>
          <w:color w:val="262626"/>
          <w:sz w:val="21"/>
          <w:szCs w:val="21"/>
        </w:rPr>
        <w:t>_____</w:t>
      </w:r>
      <w:r w:rsidR="000B7CAB" w:rsidRPr="000B7CAB">
        <w:rPr>
          <w:rFonts w:ascii="Helvetica Neue" w:hAnsi="Helvetica Neue" w:cs="Helvetica Neue Light"/>
          <w:color w:val="262626"/>
          <w:sz w:val="21"/>
          <w:szCs w:val="21"/>
        </w:rPr>
        <w:t>____-verbal.</w:t>
      </w:r>
    </w:p>
    <w:p w14:paraId="7C6BF1B2" w14:textId="77777777" w:rsidR="000B7CAB" w:rsidRDefault="000B7CAB" w:rsidP="000B7CA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 Neue" w:hAnsi="Helvetica Neue" w:cs="Helvetica Neue Light"/>
          <w:color w:val="262626"/>
          <w:sz w:val="21"/>
          <w:szCs w:val="21"/>
        </w:rPr>
      </w:pPr>
    </w:p>
    <w:p w14:paraId="679D1F4E" w14:textId="423E0461" w:rsidR="000B7CAB" w:rsidRDefault="0032549B" w:rsidP="0032549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 Neue" w:hAnsi="Helvetica Neue" w:cs="Helvetica Neue Light"/>
          <w:color w:val="262626"/>
          <w:sz w:val="21"/>
          <w:szCs w:val="21"/>
        </w:rPr>
      </w:pPr>
      <w:r>
        <w:rPr>
          <w:rFonts w:ascii="Helvetica Neue" w:hAnsi="Helvetica Neue" w:cs="Helvetica Neue Light"/>
          <w:color w:val="262626"/>
          <w:sz w:val="21"/>
          <w:szCs w:val="21"/>
        </w:rPr>
        <w:t xml:space="preserve">7.  </w:t>
      </w:r>
      <w:r w:rsidR="000B7CAB" w:rsidRPr="000B7CAB">
        <w:rPr>
          <w:rFonts w:ascii="Helvetica Neue" w:hAnsi="Helvetica Neue" w:cs="Helvetica Neue Light"/>
          <w:color w:val="262626"/>
          <w:sz w:val="21"/>
          <w:szCs w:val="21"/>
        </w:rPr>
        <w:t>A teacher should have ____</w:t>
      </w:r>
      <w:r w:rsidR="000B7CAB">
        <w:rPr>
          <w:rFonts w:ascii="Helvetica Neue" w:hAnsi="Helvetica Neue" w:cs="Helvetica Neue Light"/>
          <w:color w:val="262626"/>
          <w:sz w:val="21"/>
          <w:szCs w:val="21"/>
        </w:rPr>
        <w:t>_____</w:t>
      </w:r>
      <w:r w:rsidR="000B7CAB" w:rsidRPr="000B7CAB">
        <w:rPr>
          <w:rFonts w:ascii="Helvetica Neue" w:hAnsi="Helvetica Neue" w:cs="Helvetica Neue Light"/>
          <w:color w:val="262626"/>
          <w:sz w:val="21"/>
          <w:szCs w:val="21"/>
        </w:rPr>
        <w:t>_______facial expressions and an attitude of ______</w:t>
      </w:r>
      <w:r w:rsidR="000B7CAB">
        <w:rPr>
          <w:rFonts w:ascii="Helvetica Neue" w:hAnsi="Helvetica Neue" w:cs="Helvetica Neue Light"/>
          <w:color w:val="262626"/>
          <w:sz w:val="21"/>
          <w:szCs w:val="21"/>
        </w:rPr>
        <w:t>_____</w:t>
      </w:r>
      <w:r w:rsidR="000B7CAB" w:rsidRPr="000B7CAB">
        <w:rPr>
          <w:rFonts w:ascii="Helvetica Neue" w:hAnsi="Helvetica Neue" w:cs="Helvetica Neue Light"/>
          <w:color w:val="262626"/>
          <w:sz w:val="21"/>
          <w:szCs w:val="21"/>
        </w:rPr>
        <w:t>______energy.</w:t>
      </w:r>
    </w:p>
    <w:p w14:paraId="728F5DF2" w14:textId="77777777" w:rsidR="000B7CAB" w:rsidRPr="000B7CAB" w:rsidRDefault="000B7CAB" w:rsidP="000B7CA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220"/>
        <w:rPr>
          <w:rFonts w:ascii="Helvetica Neue" w:hAnsi="Helvetica Neue" w:cs="Helvetica Neue Light"/>
          <w:color w:val="262626"/>
          <w:sz w:val="21"/>
          <w:szCs w:val="21"/>
        </w:rPr>
      </w:pPr>
    </w:p>
    <w:p w14:paraId="6312DAC5" w14:textId="603AD547" w:rsidR="000B7CAB" w:rsidRDefault="0032549B" w:rsidP="0032549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 Neue" w:hAnsi="Helvetica Neue" w:cs="Helvetica Neue Light"/>
          <w:color w:val="262626"/>
          <w:sz w:val="21"/>
          <w:szCs w:val="21"/>
        </w:rPr>
      </w:pPr>
      <w:r>
        <w:rPr>
          <w:rFonts w:ascii="Helvetica Neue" w:hAnsi="Helvetica Neue" w:cs="Helvetica Neue Light"/>
          <w:color w:val="262626"/>
          <w:sz w:val="21"/>
          <w:szCs w:val="21"/>
        </w:rPr>
        <w:t xml:space="preserve">8.  </w:t>
      </w:r>
      <w:r w:rsidR="000B7CAB" w:rsidRPr="000B7CAB">
        <w:rPr>
          <w:rFonts w:ascii="Helvetica Neue" w:hAnsi="Helvetica Neue" w:cs="Helvetica Neue Light"/>
          <w:color w:val="262626"/>
          <w:sz w:val="21"/>
          <w:szCs w:val="21"/>
        </w:rPr>
        <w:t>The use of _________</w:t>
      </w:r>
      <w:r w:rsidR="000B7CAB">
        <w:rPr>
          <w:rFonts w:ascii="Helvetica Neue" w:hAnsi="Helvetica Neue" w:cs="Helvetica Neue Light"/>
          <w:color w:val="262626"/>
          <w:sz w:val="21"/>
          <w:szCs w:val="21"/>
        </w:rPr>
        <w:t>_____</w:t>
      </w:r>
      <w:r w:rsidR="000B7CAB" w:rsidRPr="000B7CAB">
        <w:rPr>
          <w:rFonts w:ascii="Helvetica Neue" w:hAnsi="Helvetica Neue" w:cs="Helvetica Neue Light"/>
          <w:color w:val="262626"/>
          <w:sz w:val="21"/>
          <w:szCs w:val="21"/>
        </w:rPr>
        <w:t xml:space="preserve">____________can increase motivation. They should be set up where </w:t>
      </w:r>
    </w:p>
    <w:p w14:paraId="20DB179E" w14:textId="77777777" w:rsidR="000B7CAB" w:rsidRDefault="000B7CAB" w:rsidP="000B7CA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220"/>
        <w:rPr>
          <w:rFonts w:ascii="Helvetica Neue" w:hAnsi="Helvetica Neue" w:cs="Helvetica Neue Light"/>
          <w:color w:val="262626"/>
          <w:sz w:val="21"/>
          <w:szCs w:val="21"/>
        </w:rPr>
      </w:pPr>
    </w:p>
    <w:p w14:paraId="11C6DFFC" w14:textId="7824BBD8" w:rsidR="000B7CAB" w:rsidRDefault="000B7CAB" w:rsidP="000B7CA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220"/>
        <w:rPr>
          <w:rFonts w:ascii="Helvetica Neue" w:hAnsi="Helvetica Neue" w:cs="Helvetica Neue Light"/>
          <w:color w:val="262626"/>
          <w:sz w:val="21"/>
          <w:szCs w:val="21"/>
        </w:rPr>
      </w:pPr>
      <w:r w:rsidRPr="000B7CAB">
        <w:rPr>
          <w:rFonts w:ascii="Helvetica Neue" w:hAnsi="Helvetica Neue" w:cs="Helvetica Neue Light"/>
          <w:color w:val="262626"/>
          <w:sz w:val="21"/>
          <w:szCs w:val="21"/>
        </w:rPr>
        <w:t>__</w:t>
      </w:r>
      <w:r>
        <w:rPr>
          <w:rFonts w:ascii="Helvetica Neue" w:hAnsi="Helvetica Neue" w:cs="Helvetica Neue Light"/>
          <w:color w:val="262626"/>
          <w:sz w:val="21"/>
          <w:szCs w:val="21"/>
        </w:rPr>
        <w:t>_____</w:t>
      </w:r>
      <w:r w:rsidRPr="000B7CAB">
        <w:rPr>
          <w:rFonts w:ascii="Helvetica Neue" w:hAnsi="Helvetica Neue" w:cs="Helvetica Neue Light"/>
          <w:color w:val="262626"/>
          <w:sz w:val="21"/>
          <w:szCs w:val="21"/>
        </w:rPr>
        <w:t>___</w:t>
      </w:r>
      <w:r>
        <w:rPr>
          <w:rFonts w:ascii="Helvetica Neue" w:hAnsi="Helvetica Neue" w:cs="Helvetica Neue Light"/>
          <w:color w:val="262626"/>
          <w:sz w:val="21"/>
          <w:szCs w:val="21"/>
        </w:rPr>
        <w:t>_____</w:t>
      </w:r>
      <w:r w:rsidRPr="000B7CAB">
        <w:rPr>
          <w:rFonts w:ascii="Helvetica Neue" w:hAnsi="Helvetica Neue" w:cs="Helvetica Neue Light"/>
          <w:color w:val="262626"/>
          <w:sz w:val="21"/>
          <w:szCs w:val="21"/>
        </w:rPr>
        <w:t>___________ can be a winner.</w:t>
      </w:r>
    </w:p>
    <w:p w14:paraId="321ECFB3" w14:textId="77777777" w:rsidR="000B7CAB" w:rsidRPr="000B7CAB" w:rsidRDefault="000B7CAB" w:rsidP="000B7CA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220"/>
        <w:rPr>
          <w:rFonts w:ascii="Helvetica Neue" w:hAnsi="Helvetica Neue" w:cs="Helvetica Neue Light"/>
          <w:color w:val="262626"/>
          <w:sz w:val="21"/>
          <w:szCs w:val="21"/>
        </w:rPr>
      </w:pPr>
    </w:p>
    <w:p w14:paraId="158B8890" w14:textId="4C14EF0A" w:rsidR="000B7CAB" w:rsidRDefault="0032549B" w:rsidP="0032549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 Neue" w:hAnsi="Helvetica Neue" w:cs="Helvetica Neue Light"/>
          <w:color w:val="262626"/>
          <w:sz w:val="21"/>
          <w:szCs w:val="21"/>
        </w:rPr>
      </w:pPr>
      <w:r>
        <w:rPr>
          <w:rFonts w:ascii="Helvetica Neue" w:hAnsi="Helvetica Neue" w:cs="Helvetica Neue Light"/>
          <w:color w:val="262626"/>
          <w:sz w:val="21"/>
          <w:szCs w:val="21"/>
        </w:rPr>
        <w:t xml:space="preserve">9.  </w:t>
      </w:r>
      <w:r w:rsidR="000B7CAB" w:rsidRPr="000B7CAB">
        <w:rPr>
          <w:rFonts w:ascii="Helvetica Neue" w:hAnsi="Helvetica Neue" w:cs="Helvetica Neue Light"/>
          <w:color w:val="262626"/>
          <w:sz w:val="21"/>
          <w:szCs w:val="21"/>
        </w:rPr>
        <w:t>Break down lessons into _________________________</w:t>
      </w:r>
      <w:r w:rsidR="000B7CAB">
        <w:rPr>
          <w:rFonts w:ascii="Helvetica Neue" w:hAnsi="Helvetica Neue" w:cs="Helvetica Neue Light"/>
          <w:color w:val="262626"/>
          <w:sz w:val="21"/>
          <w:szCs w:val="21"/>
        </w:rPr>
        <w:t xml:space="preserve">_____. This takes effective </w:t>
      </w:r>
      <w:r w:rsidR="000B7CAB" w:rsidRPr="000B7CAB">
        <w:rPr>
          <w:rFonts w:ascii="Helvetica Neue" w:hAnsi="Helvetica Neue" w:cs="Helvetica Neue Light"/>
          <w:color w:val="262626"/>
          <w:sz w:val="21"/>
          <w:szCs w:val="21"/>
        </w:rPr>
        <w:t>____________________________.</w:t>
      </w:r>
    </w:p>
    <w:p w14:paraId="3DF677E4" w14:textId="77777777" w:rsidR="000B7CAB" w:rsidRPr="000B7CAB" w:rsidRDefault="000B7CAB" w:rsidP="000B7CA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220"/>
        <w:rPr>
          <w:rFonts w:ascii="Helvetica Neue" w:hAnsi="Helvetica Neue" w:cs="Helvetica Neue Light"/>
          <w:color w:val="262626"/>
          <w:sz w:val="21"/>
          <w:szCs w:val="21"/>
        </w:rPr>
      </w:pPr>
    </w:p>
    <w:p w14:paraId="2502B0C4" w14:textId="0A52C12C" w:rsidR="000B7CAB" w:rsidRPr="000B7CAB" w:rsidRDefault="0032549B" w:rsidP="0032549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 Neue" w:hAnsi="Helvetica Neue" w:cs="Helvetica Neue Light"/>
          <w:color w:val="262626"/>
          <w:sz w:val="21"/>
          <w:szCs w:val="21"/>
        </w:rPr>
      </w:pPr>
      <w:r>
        <w:rPr>
          <w:rFonts w:ascii="Helvetica Neue" w:hAnsi="Helvetica Neue" w:cs="Helvetica Neue Light"/>
          <w:color w:val="262626"/>
          <w:sz w:val="21"/>
          <w:szCs w:val="21"/>
        </w:rPr>
        <w:t>10.</w:t>
      </w:r>
      <w:r w:rsidR="000B7CAB" w:rsidRPr="000B7CAB">
        <w:rPr>
          <w:rFonts w:ascii="Helvetica Neue" w:hAnsi="Helvetica Neue" w:cs="Helvetica Neue Light"/>
          <w:color w:val="262626"/>
          <w:sz w:val="21"/>
          <w:szCs w:val="21"/>
        </w:rPr>
        <w:t>Reward positive behavior through positive _______</w:t>
      </w:r>
      <w:r w:rsidR="000B7CAB">
        <w:rPr>
          <w:rFonts w:ascii="Helvetica Neue" w:hAnsi="Helvetica Neue" w:cs="Helvetica Neue Light"/>
          <w:color w:val="262626"/>
          <w:sz w:val="21"/>
          <w:szCs w:val="21"/>
        </w:rPr>
        <w:t>_____</w:t>
      </w:r>
      <w:r w:rsidR="000B7CAB" w:rsidRPr="000B7CAB">
        <w:rPr>
          <w:rFonts w:ascii="Helvetica Neue" w:hAnsi="Helvetica Neue" w:cs="Helvetica Neue Light"/>
          <w:color w:val="262626"/>
          <w:sz w:val="21"/>
          <w:szCs w:val="21"/>
        </w:rPr>
        <w:t>_____________________.</w:t>
      </w:r>
    </w:p>
    <w:p w14:paraId="2FE923BF" w14:textId="77777777" w:rsidR="000B7CAB" w:rsidRDefault="000B7CAB" w:rsidP="000B7CA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220"/>
        <w:rPr>
          <w:rFonts w:ascii="Helvetica Neue" w:hAnsi="Helvetica Neue" w:cs="Helvetica Neue Light"/>
          <w:color w:val="262626"/>
          <w:sz w:val="21"/>
          <w:szCs w:val="21"/>
        </w:rPr>
      </w:pPr>
    </w:p>
    <w:p w14:paraId="7B562EDC" w14:textId="23C97CC5" w:rsidR="000B7CAB" w:rsidRDefault="0032549B" w:rsidP="0032549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 Neue" w:hAnsi="Helvetica Neue" w:cs="Helvetica Neue Light"/>
          <w:color w:val="262626"/>
          <w:sz w:val="21"/>
          <w:szCs w:val="21"/>
        </w:rPr>
      </w:pPr>
      <w:r>
        <w:rPr>
          <w:rFonts w:ascii="Helvetica Neue" w:hAnsi="Helvetica Neue" w:cs="Helvetica Neue Light"/>
          <w:color w:val="262626"/>
          <w:sz w:val="21"/>
          <w:szCs w:val="21"/>
        </w:rPr>
        <w:t>11.</w:t>
      </w:r>
      <w:r w:rsidR="000B7CAB" w:rsidRPr="000B7CAB">
        <w:rPr>
          <w:rFonts w:ascii="Helvetica Neue" w:hAnsi="Helvetica Neue" w:cs="Helvetica Neue Light"/>
          <w:color w:val="262626"/>
          <w:sz w:val="21"/>
          <w:szCs w:val="21"/>
        </w:rPr>
        <w:t>The beginning teacher was a ___</w:t>
      </w:r>
      <w:r w:rsidR="000B7CAB">
        <w:rPr>
          <w:rFonts w:ascii="Helvetica Neue" w:hAnsi="Helvetica Neue" w:cs="Helvetica Neue Light"/>
          <w:color w:val="262626"/>
          <w:sz w:val="21"/>
          <w:szCs w:val="21"/>
        </w:rPr>
        <w:t>_____</w:t>
      </w:r>
      <w:r w:rsidR="000B7CAB" w:rsidRPr="000B7CAB">
        <w:rPr>
          <w:rFonts w:ascii="Helvetica Neue" w:hAnsi="Helvetica Neue" w:cs="Helvetica Neue Light"/>
          <w:color w:val="262626"/>
          <w:sz w:val="21"/>
          <w:szCs w:val="21"/>
        </w:rPr>
        <w:t xml:space="preserve">______________practitioner when she videoed herself teaching, sought advice from a master teacher and debriefed with a peer teacher. How did this help her improve her practice? </w:t>
      </w:r>
    </w:p>
    <w:p w14:paraId="14DBE2E5" w14:textId="77777777" w:rsidR="000B7CAB" w:rsidRDefault="000B7CAB" w:rsidP="000B7CA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220"/>
        <w:rPr>
          <w:rFonts w:ascii="Helvetica Neue" w:hAnsi="Helvetica Neue" w:cs="Helvetica Neue Light"/>
          <w:color w:val="262626"/>
          <w:sz w:val="21"/>
          <w:szCs w:val="21"/>
        </w:rPr>
      </w:pPr>
    </w:p>
    <w:p w14:paraId="7344085F" w14:textId="03C4457F" w:rsidR="000B7CAB" w:rsidRPr="000B7CAB" w:rsidRDefault="0032549B" w:rsidP="0032549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 Neue" w:hAnsi="Helvetica Neue" w:cs="Helvetica Neue Light"/>
          <w:color w:val="262626"/>
          <w:sz w:val="21"/>
          <w:szCs w:val="21"/>
        </w:rPr>
      </w:pPr>
      <w:r>
        <w:rPr>
          <w:rFonts w:ascii="Helvetica Neue" w:hAnsi="Helvetica Neue" w:cs="Helvetica Neue Light"/>
          <w:color w:val="262626"/>
          <w:sz w:val="21"/>
          <w:szCs w:val="21"/>
        </w:rPr>
        <w:t>12.</w:t>
      </w:r>
      <w:r w:rsidR="000B7CAB" w:rsidRPr="000B7CAB">
        <w:rPr>
          <w:rFonts w:ascii="Helvetica Neue" w:hAnsi="Helvetica Neue" w:cs="Helvetica Neue Light"/>
          <w:color w:val="262626"/>
          <w:sz w:val="21"/>
          <w:szCs w:val="21"/>
        </w:rPr>
        <w:t>She saw improvement within _</w:t>
      </w:r>
      <w:r w:rsidR="000B7CAB">
        <w:rPr>
          <w:rFonts w:ascii="Helvetica Neue" w:hAnsi="Helvetica Neue" w:cs="Helvetica Neue Light"/>
          <w:color w:val="262626"/>
          <w:sz w:val="21"/>
          <w:szCs w:val="21"/>
        </w:rPr>
        <w:t>_____</w:t>
      </w:r>
      <w:r w:rsidR="000B7CAB" w:rsidRPr="000B7CAB">
        <w:rPr>
          <w:rFonts w:ascii="Helvetica Neue" w:hAnsi="Helvetica Neue" w:cs="Helvetica Neue Light"/>
          <w:color w:val="262626"/>
          <w:sz w:val="21"/>
          <w:szCs w:val="21"/>
        </w:rPr>
        <w:t>______________weeks.</w:t>
      </w:r>
    </w:p>
    <w:p w14:paraId="4AAA73C9" w14:textId="77777777" w:rsidR="000B7CAB" w:rsidRDefault="000B7CAB" w:rsidP="000B7CA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220"/>
        <w:rPr>
          <w:rFonts w:ascii="Helvetica Neue" w:hAnsi="Helvetica Neue" w:cs="Helvetica Neue Light"/>
          <w:color w:val="262626"/>
          <w:sz w:val="21"/>
          <w:szCs w:val="21"/>
        </w:rPr>
      </w:pPr>
    </w:p>
    <w:p w14:paraId="1402150F" w14:textId="7482C255" w:rsidR="000B7CAB" w:rsidRPr="000B7CAB" w:rsidRDefault="0032549B" w:rsidP="0032549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 Neue" w:hAnsi="Helvetica Neue" w:cs="Helvetica Neue Light"/>
          <w:color w:val="262626"/>
          <w:sz w:val="21"/>
          <w:szCs w:val="21"/>
        </w:rPr>
      </w:pPr>
      <w:r>
        <w:rPr>
          <w:rFonts w:ascii="Helvetica Neue" w:hAnsi="Helvetica Neue" w:cs="Helvetica Neue Light"/>
          <w:color w:val="262626"/>
          <w:sz w:val="21"/>
          <w:szCs w:val="21"/>
        </w:rPr>
        <w:t>13.</w:t>
      </w:r>
      <w:r w:rsidR="000B7CAB" w:rsidRPr="000B7CAB">
        <w:rPr>
          <w:rFonts w:ascii="Helvetica Neue" w:hAnsi="Helvetica Neue" w:cs="Helvetica Neue Light"/>
          <w:color w:val="262626"/>
          <w:sz w:val="21"/>
          <w:szCs w:val="21"/>
        </w:rPr>
        <w:t>The beginning teacher did not blame the lack of stude</w:t>
      </w:r>
      <w:r w:rsidR="00E835A9">
        <w:rPr>
          <w:rFonts w:ascii="Helvetica Neue" w:hAnsi="Helvetica Neue" w:cs="Helvetica Neue Light"/>
          <w:color w:val="262626"/>
          <w:sz w:val="21"/>
          <w:szCs w:val="21"/>
        </w:rPr>
        <w:t>nt motivation on the students.  W</w:t>
      </w:r>
      <w:r w:rsidR="000B7CAB" w:rsidRPr="000B7CAB">
        <w:rPr>
          <w:rFonts w:ascii="Helvetica Neue" w:hAnsi="Helvetica Neue" w:cs="Helvetica Neue Light"/>
          <w:color w:val="262626"/>
          <w:sz w:val="21"/>
          <w:szCs w:val="21"/>
        </w:rPr>
        <w:t>hy not? Other observations?</w:t>
      </w:r>
    </w:p>
    <w:p w14:paraId="3BF2F658" w14:textId="72C598E8" w:rsidR="001907EF" w:rsidRDefault="001907EF" w:rsidP="000B7CAB">
      <w:pPr>
        <w:widowControl w:val="0"/>
        <w:autoSpaceDE w:val="0"/>
        <w:autoSpaceDN w:val="0"/>
        <w:adjustRightInd w:val="0"/>
        <w:ind w:left="220"/>
        <w:rPr>
          <w:rFonts w:ascii="Helvetica Neue" w:hAnsi="Helvetica Neue"/>
          <w:b/>
          <w:sz w:val="21"/>
          <w:szCs w:val="21"/>
        </w:rPr>
      </w:pPr>
    </w:p>
    <w:p w14:paraId="48D1EB48" w14:textId="742104C9" w:rsidR="004F1671" w:rsidRDefault="004F1671" w:rsidP="004F1671">
      <w:pPr>
        <w:widowControl w:val="0"/>
        <w:autoSpaceDE w:val="0"/>
        <w:autoSpaceDN w:val="0"/>
        <w:adjustRightInd w:val="0"/>
        <w:rPr>
          <w:rFonts w:ascii="Helvetica Neue" w:hAnsi="Helvetica Neue"/>
          <w:b/>
          <w:sz w:val="21"/>
          <w:szCs w:val="21"/>
        </w:rPr>
      </w:pPr>
      <w:r>
        <w:rPr>
          <w:rFonts w:ascii="Helvetica Neue" w:hAnsi="Helvetica Neue"/>
          <w:b/>
          <w:sz w:val="21"/>
          <w:szCs w:val="21"/>
        </w:rPr>
        <w:tab/>
      </w:r>
      <w:r>
        <w:rPr>
          <w:rFonts w:ascii="Helvetica Neue" w:hAnsi="Helvetica Neue"/>
          <w:b/>
          <w:sz w:val="21"/>
          <w:szCs w:val="21"/>
        </w:rPr>
        <w:tab/>
      </w:r>
      <w:r>
        <w:rPr>
          <w:rFonts w:ascii="Helvetica Neue" w:hAnsi="Helvetica Neue"/>
          <w:b/>
          <w:sz w:val="21"/>
          <w:szCs w:val="21"/>
        </w:rPr>
        <w:tab/>
      </w:r>
    </w:p>
    <w:p w14:paraId="383C1714" w14:textId="77777777" w:rsidR="004F1671" w:rsidRDefault="004F1671" w:rsidP="000B7CAB">
      <w:pPr>
        <w:widowControl w:val="0"/>
        <w:autoSpaceDE w:val="0"/>
        <w:autoSpaceDN w:val="0"/>
        <w:adjustRightInd w:val="0"/>
        <w:ind w:left="220"/>
        <w:rPr>
          <w:rFonts w:ascii="Helvetica Neue" w:hAnsi="Helvetica Neue"/>
          <w:b/>
          <w:sz w:val="21"/>
          <w:szCs w:val="21"/>
        </w:rPr>
      </w:pPr>
    </w:p>
    <w:p w14:paraId="177941F0" w14:textId="2677DF7C" w:rsidR="00574A17" w:rsidRDefault="00574A17" w:rsidP="00D76B72">
      <w:pPr>
        <w:widowControl w:val="0"/>
        <w:autoSpaceDE w:val="0"/>
        <w:autoSpaceDN w:val="0"/>
        <w:adjustRightInd w:val="0"/>
        <w:jc w:val="center"/>
        <w:rPr>
          <w:rFonts w:ascii="Helvetica Neue" w:hAnsi="Helvetica Neue" w:cs="Helvetica Neue"/>
          <w:b/>
          <w:bCs/>
          <w:color w:val="262626"/>
          <w:sz w:val="28"/>
          <w:szCs w:val="28"/>
          <w:u w:val="single"/>
        </w:rPr>
      </w:pPr>
      <w:r w:rsidRPr="000B7CAB">
        <w:rPr>
          <w:rFonts w:ascii="Helvetica Neue" w:hAnsi="Helvetica Neue" w:cs="Helvetica Neue"/>
          <w:b/>
          <w:bCs/>
          <w:color w:val="262626"/>
          <w:sz w:val="28"/>
          <w:szCs w:val="28"/>
          <w:u w:val="single"/>
        </w:rPr>
        <w:lastRenderedPageBreak/>
        <w:t>Cl</w:t>
      </w:r>
      <w:r>
        <w:rPr>
          <w:rFonts w:ascii="Helvetica Neue" w:hAnsi="Helvetica Neue" w:cs="Helvetica Neue"/>
          <w:b/>
          <w:bCs/>
          <w:color w:val="262626"/>
          <w:sz w:val="28"/>
          <w:szCs w:val="28"/>
          <w:u w:val="single"/>
        </w:rPr>
        <w:t>assroom Management Module Task 2</w:t>
      </w:r>
      <w:r w:rsidRPr="000B7CAB">
        <w:rPr>
          <w:rFonts w:ascii="Helvetica Neue" w:hAnsi="Helvetica Neue" w:cs="Helvetica Neue"/>
          <w:b/>
          <w:bCs/>
          <w:color w:val="262626"/>
          <w:sz w:val="28"/>
          <w:szCs w:val="28"/>
          <w:u w:val="single"/>
        </w:rPr>
        <w:t>:</w:t>
      </w:r>
    </w:p>
    <w:p w14:paraId="5FC55F01" w14:textId="77777777" w:rsidR="00574A17" w:rsidRDefault="00574A17" w:rsidP="00574A17">
      <w:pPr>
        <w:widowControl w:val="0"/>
        <w:autoSpaceDE w:val="0"/>
        <w:autoSpaceDN w:val="0"/>
        <w:adjustRightInd w:val="0"/>
        <w:rPr>
          <w:rFonts w:ascii="Helvetica Neue" w:hAnsi="Helvetica Neue"/>
          <w:b/>
          <w:sz w:val="21"/>
          <w:szCs w:val="21"/>
        </w:rPr>
      </w:pPr>
    </w:p>
    <w:p w14:paraId="717AC94A" w14:textId="5CEB2C8C" w:rsidR="00574A17" w:rsidRPr="00600E5F" w:rsidRDefault="00574A17" w:rsidP="00574A17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Helvetica Neue Light" w:hAnsi="Helvetica Neue Light" w:cs="Helvetica Neue Light"/>
          <w:color w:val="262626"/>
          <w:sz w:val="21"/>
          <w:szCs w:val="21"/>
        </w:rPr>
      </w:pPr>
      <w:r w:rsidRPr="00600E5F">
        <w:rPr>
          <w:rFonts w:ascii="Helvetica Neue Light" w:hAnsi="Helvetica Neue Light" w:cs="Helvetica Neue Light"/>
          <w:color w:val="262626"/>
          <w:sz w:val="21"/>
          <w:szCs w:val="21"/>
        </w:rPr>
        <w:t>What is a clock partner?</w:t>
      </w:r>
    </w:p>
    <w:p w14:paraId="28B2581E" w14:textId="77777777" w:rsidR="00574A17" w:rsidRPr="00600E5F" w:rsidRDefault="00574A17" w:rsidP="00574A17">
      <w:pPr>
        <w:widowControl w:val="0"/>
        <w:autoSpaceDE w:val="0"/>
        <w:autoSpaceDN w:val="0"/>
        <w:adjustRightInd w:val="0"/>
        <w:rPr>
          <w:rFonts w:ascii="Helvetica Neue Light" w:hAnsi="Helvetica Neue Light" w:cs="Helvetica Neue Light"/>
          <w:color w:val="262626"/>
          <w:sz w:val="21"/>
          <w:szCs w:val="21"/>
        </w:rPr>
      </w:pPr>
    </w:p>
    <w:p w14:paraId="55DE3A87" w14:textId="77777777" w:rsidR="00574A17" w:rsidRPr="00600E5F" w:rsidRDefault="00574A17" w:rsidP="00574A17">
      <w:pPr>
        <w:widowControl w:val="0"/>
        <w:autoSpaceDE w:val="0"/>
        <w:autoSpaceDN w:val="0"/>
        <w:adjustRightInd w:val="0"/>
        <w:rPr>
          <w:rFonts w:ascii="Helvetica Neue Light" w:hAnsi="Helvetica Neue Light" w:cs="Helvetica Neue Light"/>
          <w:color w:val="262626"/>
          <w:sz w:val="21"/>
          <w:szCs w:val="21"/>
        </w:rPr>
      </w:pPr>
    </w:p>
    <w:p w14:paraId="0E8900D1" w14:textId="20C645CB" w:rsidR="00574A17" w:rsidRPr="00600E5F" w:rsidRDefault="00574A17" w:rsidP="00574A17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Helvetica Neue Light" w:hAnsi="Helvetica Neue Light" w:cs="Helvetica Neue Light"/>
          <w:color w:val="262626"/>
          <w:sz w:val="21"/>
          <w:szCs w:val="21"/>
        </w:rPr>
      </w:pPr>
      <w:r w:rsidRPr="00600E5F">
        <w:rPr>
          <w:rFonts w:ascii="Helvetica Neue Light" w:hAnsi="Helvetica Neue Light" w:cs="Helvetica Neue Light"/>
          <w:color w:val="262626"/>
          <w:sz w:val="21"/>
          <w:szCs w:val="21"/>
        </w:rPr>
        <w:t>How could you use the blue boards that the teacher set up for her partner activity?</w:t>
      </w:r>
    </w:p>
    <w:p w14:paraId="4978223C" w14:textId="77777777" w:rsidR="00574A17" w:rsidRPr="00600E5F" w:rsidRDefault="00574A17" w:rsidP="00574A17">
      <w:pPr>
        <w:widowControl w:val="0"/>
        <w:autoSpaceDE w:val="0"/>
        <w:autoSpaceDN w:val="0"/>
        <w:adjustRightInd w:val="0"/>
        <w:rPr>
          <w:rFonts w:ascii="Helvetica Neue Light" w:hAnsi="Helvetica Neue Light" w:cs="Helvetica Neue Light"/>
          <w:color w:val="262626"/>
          <w:sz w:val="21"/>
          <w:szCs w:val="21"/>
        </w:rPr>
      </w:pPr>
    </w:p>
    <w:p w14:paraId="7FA99369" w14:textId="77777777" w:rsidR="00574A17" w:rsidRPr="00600E5F" w:rsidRDefault="00574A17" w:rsidP="00574A17">
      <w:pPr>
        <w:widowControl w:val="0"/>
        <w:autoSpaceDE w:val="0"/>
        <w:autoSpaceDN w:val="0"/>
        <w:adjustRightInd w:val="0"/>
        <w:rPr>
          <w:rFonts w:ascii="Helvetica Neue Light" w:hAnsi="Helvetica Neue Light" w:cs="Helvetica Neue Light"/>
          <w:color w:val="262626"/>
          <w:sz w:val="21"/>
          <w:szCs w:val="21"/>
        </w:rPr>
      </w:pPr>
    </w:p>
    <w:p w14:paraId="38F0F8D0" w14:textId="52042BC1" w:rsidR="00574A17" w:rsidRPr="00600E5F" w:rsidRDefault="00574A17" w:rsidP="00574A17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Helvetica Neue Light" w:hAnsi="Helvetica Neue Light" w:cs="Helvetica Neue Light"/>
          <w:color w:val="262626"/>
          <w:sz w:val="21"/>
          <w:szCs w:val="21"/>
        </w:rPr>
      </w:pPr>
      <w:r w:rsidRPr="00600E5F">
        <w:rPr>
          <w:rFonts w:ascii="Helvetica Neue Light" w:hAnsi="Helvetica Neue Light" w:cs="Helvetica Neue Light"/>
          <w:color w:val="262626"/>
          <w:sz w:val="21"/>
          <w:szCs w:val="21"/>
        </w:rPr>
        <w:t>Would the finger signals work at the grade level you plan to teach? Explain.</w:t>
      </w:r>
    </w:p>
    <w:p w14:paraId="27891C01" w14:textId="77777777" w:rsidR="00574A17" w:rsidRPr="00600E5F" w:rsidRDefault="00574A17" w:rsidP="00574A17">
      <w:pPr>
        <w:widowControl w:val="0"/>
        <w:autoSpaceDE w:val="0"/>
        <w:autoSpaceDN w:val="0"/>
        <w:adjustRightInd w:val="0"/>
        <w:rPr>
          <w:rFonts w:ascii="Helvetica Neue Light" w:hAnsi="Helvetica Neue Light" w:cs="Helvetica Neue Light"/>
          <w:color w:val="262626"/>
          <w:sz w:val="21"/>
          <w:szCs w:val="21"/>
        </w:rPr>
      </w:pPr>
    </w:p>
    <w:p w14:paraId="7DC9CE75" w14:textId="77777777" w:rsidR="00574A17" w:rsidRPr="00600E5F" w:rsidRDefault="00574A17" w:rsidP="00574A17">
      <w:pPr>
        <w:widowControl w:val="0"/>
        <w:autoSpaceDE w:val="0"/>
        <w:autoSpaceDN w:val="0"/>
        <w:adjustRightInd w:val="0"/>
        <w:rPr>
          <w:rFonts w:ascii="Helvetica Neue Light" w:hAnsi="Helvetica Neue Light" w:cs="Helvetica Neue Light"/>
          <w:color w:val="262626"/>
          <w:sz w:val="21"/>
          <w:szCs w:val="21"/>
        </w:rPr>
      </w:pPr>
    </w:p>
    <w:p w14:paraId="31DA83BA" w14:textId="51ACB0E2" w:rsidR="00574A17" w:rsidRPr="00600E5F" w:rsidRDefault="00574A17" w:rsidP="00574A17">
      <w:pPr>
        <w:widowControl w:val="0"/>
        <w:autoSpaceDE w:val="0"/>
        <w:autoSpaceDN w:val="0"/>
        <w:adjustRightInd w:val="0"/>
        <w:rPr>
          <w:rFonts w:ascii="Helvetica Neue" w:hAnsi="Helvetica Neue"/>
          <w:b/>
          <w:sz w:val="21"/>
          <w:szCs w:val="21"/>
        </w:rPr>
      </w:pPr>
      <w:r w:rsidRPr="00600E5F">
        <w:rPr>
          <w:rFonts w:ascii="Helvetica Neue Light" w:hAnsi="Helvetica Neue Light" w:cs="Helvetica Neue Light"/>
          <w:color w:val="262626"/>
          <w:sz w:val="21"/>
          <w:szCs w:val="21"/>
        </w:rPr>
        <w:t xml:space="preserve"> 4.  In addition, notice and </w:t>
      </w:r>
      <w:r w:rsidR="00E242A7" w:rsidRPr="00600E5F">
        <w:rPr>
          <w:rFonts w:ascii="Helvetica Neue Light" w:hAnsi="Helvetica Neue Light" w:cs="Helvetica Neue Light"/>
          <w:color w:val="262626"/>
          <w:sz w:val="21"/>
          <w:szCs w:val="21"/>
        </w:rPr>
        <w:t xml:space="preserve">describe </w:t>
      </w:r>
      <w:r w:rsidRPr="00600E5F">
        <w:rPr>
          <w:rFonts w:ascii="Helvetica Neue Light" w:hAnsi="Helvetica Neue Light" w:cs="Helvetica Neue Light"/>
          <w:color w:val="262626"/>
          <w:sz w:val="21"/>
          <w:szCs w:val="21"/>
        </w:rPr>
        <w:t>at least 3 other aspects of the lesson/teaching that are in place and practiced that are effective classroom management strategies that she talks about or that you see her perform.</w:t>
      </w:r>
    </w:p>
    <w:p w14:paraId="72E152C0" w14:textId="77777777" w:rsidR="001907EF" w:rsidRPr="00600E5F" w:rsidRDefault="001907EF" w:rsidP="000B7CAB">
      <w:pPr>
        <w:jc w:val="center"/>
        <w:rPr>
          <w:rFonts w:ascii="Helvetica Neue" w:hAnsi="Helvetica Neue"/>
          <w:b/>
          <w:sz w:val="21"/>
          <w:szCs w:val="21"/>
        </w:rPr>
      </w:pPr>
    </w:p>
    <w:p w14:paraId="7897459F" w14:textId="77777777" w:rsidR="007004C6" w:rsidRPr="00600E5F" w:rsidRDefault="007004C6" w:rsidP="000B7CAB">
      <w:pPr>
        <w:jc w:val="center"/>
        <w:rPr>
          <w:rFonts w:ascii="Helvetica Neue" w:hAnsi="Helvetica Neue"/>
          <w:b/>
          <w:sz w:val="21"/>
          <w:szCs w:val="21"/>
        </w:rPr>
      </w:pPr>
    </w:p>
    <w:p w14:paraId="5E56D561" w14:textId="291DB5C0" w:rsidR="007004C6" w:rsidRPr="00600E5F" w:rsidRDefault="00D76B72" w:rsidP="000B7CAB">
      <w:pPr>
        <w:jc w:val="center"/>
        <w:rPr>
          <w:rFonts w:ascii="Helvetica Neue" w:hAnsi="Helvetica Neue"/>
          <w:b/>
          <w:sz w:val="21"/>
          <w:szCs w:val="21"/>
        </w:rPr>
      </w:pPr>
      <w:r>
        <w:rPr>
          <w:rFonts w:ascii="Helvetica Neue" w:hAnsi="Helvetica Neue"/>
          <w:b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D24949" wp14:editId="2381875D">
                <wp:simplePos x="0" y="0"/>
                <wp:positionH relativeFrom="column">
                  <wp:posOffset>228600</wp:posOffset>
                </wp:positionH>
                <wp:positionV relativeFrom="paragraph">
                  <wp:posOffset>85725</wp:posOffset>
                </wp:positionV>
                <wp:extent cx="6743700" cy="0"/>
                <wp:effectExtent l="50800" t="25400" r="63500" b="1016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437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pt,6.75pt" to="549pt,6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14:paraId="58544AC4" w14:textId="12785590" w:rsidR="007C2819" w:rsidRPr="00600E5F" w:rsidRDefault="007C2819" w:rsidP="000B7CAB">
      <w:pPr>
        <w:jc w:val="center"/>
        <w:rPr>
          <w:rFonts w:ascii="Helvetica Neue" w:hAnsi="Helvetica Neue"/>
          <w:b/>
          <w:sz w:val="28"/>
          <w:szCs w:val="28"/>
        </w:rPr>
      </w:pPr>
    </w:p>
    <w:p w14:paraId="78290290" w14:textId="28A700FD" w:rsidR="007C2819" w:rsidRDefault="007C2819" w:rsidP="00D76B72">
      <w:pPr>
        <w:widowControl w:val="0"/>
        <w:autoSpaceDE w:val="0"/>
        <w:autoSpaceDN w:val="0"/>
        <w:adjustRightInd w:val="0"/>
        <w:jc w:val="center"/>
        <w:rPr>
          <w:rFonts w:ascii="Helvetica Neue" w:hAnsi="Helvetica Neue" w:cs="Helvetica Neue"/>
          <w:b/>
          <w:bCs/>
          <w:color w:val="262626"/>
          <w:sz w:val="28"/>
          <w:szCs w:val="28"/>
          <w:u w:val="single"/>
        </w:rPr>
      </w:pPr>
      <w:r w:rsidRPr="00600E5F">
        <w:rPr>
          <w:rFonts w:ascii="Helvetica Neue" w:hAnsi="Helvetica Neue" w:cs="Helvetica Neue"/>
          <w:b/>
          <w:bCs/>
          <w:color w:val="262626"/>
          <w:sz w:val="28"/>
          <w:szCs w:val="28"/>
          <w:u w:val="single"/>
        </w:rPr>
        <w:t>Cl</w:t>
      </w:r>
      <w:r w:rsidR="007004C6" w:rsidRPr="00600E5F">
        <w:rPr>
          <w:rFonts w:ascii="Helvetica Neue" w:hAnsi="Helvetica Neue" w:cs="Helvetica Neue"/>
          <w:b/>
          <w:bCs/>
          <w:color w:val="262626"/>
          <w:sz w:val="28"/>
          <w:szCs w:val="28"/>
          <w:u w:val="single"/>
        </w:rPr>
        <w:t>assroom Management Module Task 3:</w:t>
      </w:r>
    </w:p>
    <w:p w14:paraId="70D3E5C4" w14:textId="2916E1D4" w:rsidR="006B1477" w:rsidRPr="00600E5F" w:rsidRDefault="006B1477" w:rsidP="007C2819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bCs/>
          <w:color w:val="262626"/>
          <w:sz w:val="28"/>
          <w:szCs w:val="28"/>
        </w:rPr>
      </w:pPr>
    </w:p>
    <w:p w14:paraId="61603C97" w14:textId="75F50AAE" w:rsidR="007004C6" w:rsidRDefault="007004C6" w:rsidP="007004C6">
      <w:pPr>
        <w:pStyle w:val="ListParagraph"/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 Neue Light" w:hAnsi="Helvetica Neue Light" w:cs="Helvetica Neue Light"/>
          <w:color w:val="262626"/>
          <w:sz w:val="21"/>
          <w:szCs w:val="21"/>
        </w:rPr>
      </w:pPr>
      <w:r w:rsidRPr="00600E5F">
        <w:rPr>
          <w:rFonts w:ascii="Helvetica Neue Light" w:hAnsi="Helvetica Neue Light" w:cs="Helvetica Neue Light"/>
          <w:color w:val="262626"/>
          <w:sz w:val="21"/>
          <w:szCs w:val="21"/>
        </w:rPr>
        <w:t xml:space="preserve"> What key tips are shared to help prepare and conduct a parent-teacher conference?</w:t>
      </w:r>
    </w:p>
    <w:p w14:paraId="50EDBE6C" w14:textId="6B423F38" w:rsidR="006B1477" w:rsidRPr="006B1477" w:rsidRDefault="006B1477" w:rsidP="006B147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 Neue Light" w:hAnsi="Helvetica Neue Light" w:cs="Helvetica Neue Light"/>
          <w:color w:val="262626"/>
          <w:sz w:val="21"/>
          <w:szCs w:val="21"/>
        </w:rPr>
      </w:pPr>
    </w:p>
    <w:p w14:paraId="24158F7F" w14:textId="2C1BE68A" w:rsidR="007004C6" w:rsidRPr="00600E5F" w:rsidRDefault="007004C6" w:rsidP="007004C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 Neue Light" w:hAnsi="Helvetica Neue Light" w:cs="Helvetica Neue Light"/>
          <w:color w:val="262626"/>
          <w:sz w:val="21"/>
          <w:szCs w:val="21"/>
        </w:rPr>
      </w:pPr>
    </w:p>
    <w:p w14:paraId="4E52FEAC" w14:textId="03401A0B" w:rsidR="007004C6" w:rsidRPr="00600E5F" w:rsidRDefault="007004C6" w:rsidP="007004C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 Neue Light" w:hAnsi="Helvetica Neue Light" w:cs="Helvetica Neue Light"/>
          <w:color w:val="262626"/>
          <w:sz w:val="21"/>
          <w:szCs w:val="21"/>
        </w:rPr>
      </w:pPr>
    </w:p>
    <w:p w14:paraId="44015E5F" w14:textId="72DFE0B0" w:rsidR="007004C6" w:rsidRPr="00600E5F" w:rsidRDefault="007004C6" w:rsidP="007004C6">
      <w:pPr>
        <w:pStyle w:val="ListParagraph"/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 Neue Light" w:hAnsi="Helvetica Neue Light" w:cs="Helvetica Neue Light"/>
          <w:color w:val="262626"/>
          <w:sz w:val="21"/>
          <w:szCs w:val="21"/>
        </w:rPr>
      </w:pPr>
      <w:r w:rsidRPr="00600E5F">
        <w:rPr>
          <w:rFonts w:ascii="Helvetica Neue Light" w:hAnsi="Helvetica Neue Light" w:cs="Helvetica Neue Light"/>
          <w:color w:val="262626"/>
          <w:sz w:val="21"/>
          <w:szCs w:val="21"/>
        </w:rPr>
        <w:t xml:space="preserve"> What are the four steps of a parent-teacher conference?</w:t>
      </w:r>
    </w:p>
    <w:p w14:paraId="7DED6631" w14:textId="4A152B17" w:rsidR="007004C6" w:rsidRDefault="007004C6" w:rsidP="007004C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 Neue Light" w:hAnsi="Helvetica Neue Light" w:cs="Helvetica Neue Light"/>
          <w:color w:val="262626"/>
          <w:sz w:val="21"/>
          <w:szCs w:val="21"/>
        </w:rPr>
      </w:pPr>
    </w:p>
    <w:p w14:paraId="03A42580" w14:textId="224383B5" w:rsidR="006B1477" w:rsidRDefault="006B1477" w:rsidP="007004C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 Neue Light" w:hAnsi="Helvetica Neue Light" w:cs="Helvetica Neue Light"/>
          <w:color w:val="262626"/>
          <w:sz w:val="21"/>
          <w:szCs w:val="21"/>
        </w:rPr>
      </w:pPr>
    </w:p>
    <w:p w14:paraId="4B3F6123" w14:textId="0C287616" w:rsidR="006B1477" w:rsidRPr="00600E5F" w:rsidRDefault="006B1477" w:rsidP="007004C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 Neue Light" w:hAnsi="Helvetica Neue Light" w:cs="Helvetica Neue Light"/>
          <w:color w:val="262626"/>
          <w:sz w:val="21"/>
          <w:szCs w:val="21"/>
        </w:rPr>
      </w:pPr>
    </w:p>
    <w:p w14:paraId="1C6BC31A" w14:textId="5E11C024" w:rsidR="007004C6" w:rsidRPr="00600E5F" w:rsidRDefault="007004C6" w:rsidP="007004C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 Neue Light" w:hAnsi="Helvetica Neue Light" w:cs="Helvetica Neue Light"/>
          <w:color w:val="262626"/>
          <w:sz w:val="21"/>
          <w:szCs w:val="21"/>
        </w:rPr>
      </w:pPr>
    </w:p>
    <w:p w14:paraId="673E0945" w14:textId="70C737D0" w:rsidR="007004C6" w:rsidRPr="00600E5F" w:rsidRDefault="007004C6" w:rsidP="007004C6">
      <w:pPr>
        <w:pStyle w:val="ListParagraph"/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 Neue Light" w:hAnsi="Helvetica Neue Light" w:cs="Helvetica Neue Light"/>
          <w:color w:val="262626"/>
          <w:sz w:val="21"/>
          <w:szCs w:val="21"/>
        </w:rPr>
      </w:pPr>
      <w:r w:rsidRPr="00600E5F">
        <w:rPr>
          <w:rFonts w:ascii="Helvetica Neue Light" w:hAnsi="Helvetica Neue Light" w:cs="Helvetica Neue Light"/>
          <w:color w:val="262626"/>
          <w:sz w:val="21"/>
          <w:szCs w:val="21"/>
        </w:rPr>
        <w:t xml:space="preserve"> Notice that Ms. Kazavanjian shares student successes, challenges, and next steps. How does she do</w:t>
      </w:r>
    </w:p>
    <w:p w14:paraId="038E4379" w14:textId="35FC5846" w:rsidR="007004C6" w:rsidRPr="00B24023" w:rsidRDefault="00B24023" w:rsidP="00B2402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 Neue Light" w:hAnsi="Helvetica Neue Light" w:cs="Helvetica Neue Light"/>
          <w:color w:val="262626"/>
          <w:sz w:val="21"/>
          <w:szCs w:val="21"/>
        </w:rPr>
      </w:pPr>
      <w:r>
        <w:rPr>
          <w:rFonts w:ascii="Helvetica Neue Light" w:hAnsi="Helvetica Neue Light" w:cs="Helvetica Neue Light"/>
          <w:color w:val="262626"/>
          <w:sz w:val="21"/>
          <w:szCs w:val="21"/>
        </w:rPr>
        <w:t xml:space="preserve">     </w:t>
      </w:r>
      <w:r w:rsidR="007004C6" w:rsidRPr="00B24023">
        <w:rPr>
          <w:rFonts w:ascii="Helvetica Neue Light" w:hAnsi="Helvetica Neue Light" w:cs="Helvetica Neue Light"/>
          <w:color w:val="262626"/>
          <w:sz w:val="21"/>
          <w:szCs w:val="21"/>
        </w:rPr>
        <w:t>this?</w:t>
      </w:r>
    </w:p>
    <w:p w14:paraId="17EE964A" w14:textId="3039A3F4" w:rsidR="007004C6" w:rsidRDefault="007004C6" w:rsidP="007004C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 Neue Light" w:hAnsi="Helvetica Neue Light" w:cs="Helvetica Neue Light"/>
          <w:color w:val="262626"/>
          <w:sz w:val="21"/>
          <w:szCs w:val="21"/>
        </w:rPr>
      </w:pPr>
    </w:p>
    <w:p w14:paraId="597E5A0C" w14:textId="5BF82DCB" w:rsidR="006B1477" w:rsidRDefault="006B1477" w:rsidP="007004C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 Neue Light" w:hAnsi="Helvetica Neue Light" w:cs="Helvetica Neue Light"/>
          <w:color w:val="262626"/>
          <w:sz w:val="21"/>
          <w:szCs w:val="21"/>
        </w:rPr>
      </w:pPr>
    </w:p>
    <w:p w14:paraId="52A260CE" w14:textId="532B984C" w:rsidR="006B1477" w:rsidRPr="00600E5F" w:rsidRDefault="006B1477" w:rsidP="007004C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 Neue Light" w:hAnsi="Helvetica Neue Light" w:cs="Helvetica Neue Light"/>
          <w:color w:val="262626"/>
          <w:sz w:val="21"/>
          <w:szCs w:val="21"/>
        </w:rPr>
      </w:pPr>
    </w:p>
    <w:p w14:paraId="2653DE20" w14:textId="2CD334E5" w:rsidR="007004C6" w:rsidRPr="00600E5F" w:rsidRDefault="00B24023" w:rsidP="00600E5F">
      <w:pPr>
        <w:pStyle w:val="ListParagraph"/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 Neue Light" w:hAnsi="Helvetica Neue Light" w:cs="Helvetica Neue Light"/>
          <w:color w:val="262626"/>
          <w:sz w:val="21"/>
          <w:szCs w:val="21"/>
        </w:rPr>
      </w:pPr>
      <w:r>
        <w:rPr>
          <w:rFonts w:ascii="Helvetica Neue Light" w:hAnsi="Helvetica Neue Light" w:cs="Helvetica Neue Light"/>
          <w:color w:val="262626"/>
          <w:sz w:val="21"/>
          <w:szCs w:val="21"/>
        </w:rPr>
        <w:t xml:space="preserve"> </w:t>
      </w:r>
      <w:r w:rsidR="007004C6" w:rsidRPr="00600E5F">
        <w:rPr>
          <w:rFonts w:ascii="Helvetica Neue Light" w:hAnsi="Helvetica Neue Light" w:cs="Helvetica Neue Light"/>
          <w:color w:val="262626"/>
          <w:sz w:val="21"/>
          <w:szCs w:val="21"/>
        </w:rPr>
        <w:t>Why does parent relationship expert Debbie Feinstein suggest sitting on the same side of the table?</w:t>
      </w:r>
    </w:p>
    <w:p w14:paraId="0C353739" w14:textId="57F8BE04" w:rsidR="00600E5F" w:rsidRDefault="00600E5F" w:rsidP="00600E5F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 Neue Light" w:hAnsi="Helvetica Neue Light" w:cs="Helvetica Neue Light"/>
          <w:color w:val="262626"/>
          <w:sz w:val="21"/>
          <w:szCs w:val="21"/>
        </w:rPr>
      </w:pPr>
    </w:p>
    <w:p w14:paraId="5F51727F" w14:textId="3F68C544" w:rsidR="006B1477" w:rsidRDefault="00D76B72" w:rsidP="00600E5F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 Neue Light" w:hAnsi="Helvetica Neue Light" w:cs="Helvetica Neue Light"/>
          <w:color w:val="262626"/>
          <w:sz w:val="21"/>
          <w:szCs w:val="21"/>
        </w:rPr>
      </w:pPr>
      <w:r>
        <w:rPr>
          <w:rFonts w:ascii="Helvetica Neue" w:hAnsi="Helvetica Neue"/>
          <w:b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6918093" wp14:editId="45B4C182">
                <wp:simplePos x="0" y="0"/>
                <wp:positionH relativeFrom="column">
                  <wp:posOffset>114300</wp:posOffset>
                </wp:positionH>
                <wp:positionV relativeFrom="paragraph">
                  <wp:posOffset>125730</wp:posOffset>
                </wp:positionV>
                <wp:extent cx="6743700" cy="0"/>
                <wp:effectExtent l="50800" t="25400" r="63500" b="10160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437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pt,9.9pt" to="540pt,9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14:paraId="662DEF10" w14:textId="0E110E93" w:rsidR="00600E5F" w:rsidRDefault="00600E5F" w:rsidP="00600E5F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 Neue Light" w:hAnsi="Helvetica Neue Light" w:cs="Helvetica Neue Light"/>
          <w:color w:val="262626"/>
          <w:sz w:val="21"/>
          <w:szCs w:val="21"/>
        </w:rPr>
      </w:pPr>
    </w:p>
    <w:p w14:paraId="5D272DA5" w14:textId="77777777" w:rsidR="00D76B72" w:rsidRDefault="00600E5F" w:rsidP="00D76B72">
      <w:pPr>
        <w:widowControl w:val="0"/>
        <w:autoSpaceDE w:val="0"/>
        <w:autoSpaceDN w:val="0"/>
        <w:adjustRightInd w:val="0"/>
        <w:jc w:val="center"/>
        <w:rPr>
          <w:rFonts w:ascii="Helvetica Neue" w:hAnsi="Helvetica Neue" w:cs="Helvetica Neue"/>
          <w:bCs/>
          <w:color w:val="262626"/>
          <w:sz w:val="28"/>
          <w:szCs w:val="28"/>
        </w:rPr>
      </w:pPr>
      <w:r w:rsidRPr="00600E5F">
        <w:rPr>
          <w:rFonts w:ascii="Helvetica Neue" w:hAnsi="Helvetica Neue" w:cs="Helvetica Neue"/>
          <w:b/>
          <w:bCs/>
          <w:color w:val="262626"/>
          <w:sz w:val="28"/>
          <w:szCs w:val="28"/>
          <w:u w:val="single"/>
        </w:rPr>
        <w:t>Cl</w:t>
      </w:r>
      <w:r>
        <w:rPr>
          <w:rFonts w:ascii="Helvetica Neue" w:hAnsi="Helvetica Neue" w:cs="Helvetica Neue"/>
          <w:b/>
          <w:bCs/>
          <w:color w:val="262626"/>
          <w:sz w:val="28"/>
          <w:szCs w:val="28"/>
          <w:u w:val="single"/>
        </w:rPr>
        <w:t>assroom Management Module Task 4</w:t>
      </w:r>
      <w:r w:rsidRPr="00600E5F">
        <w:rPr>
          <w:rFonts w:ascii="Helvetica Neue" w:hAnsi="Helvetica Neue" w:cs="Helvetica Neue"/>
          <w:b/>
          <w:bCs/>
          <w:color w:val="262626"/>
          <w:sz w:val="28"/>
          <w:szCs w:val="28"/>
          <w:u w:val="single"/>
        </w:rPr>
        <w:t>:</w:t>
      </w:r>
      <w:r w:rsidR="006B1477">
        <w:rPr>
          <w:rFonts w:ascii="Helvetica Neue" w:hAnsi="Helvetica Neue" w:cs="Helvetica Neue"/>
          <w:bCs/>
          <w:color w:val="262626"/>
          <w:sz w:val="28"/>
          <w:szCs w:val="28"/>
        </w:rPr>
        <w:t xml:space="preserve">  </w:t>
      </w:r>
    </w:p>
    <w:p w14:paraId="3734E97C" w14:textId="77777777" w:rsidR="00CE79E7" w:rsidRDefault="00CE79E7" w:rsidP="00600E5F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bCs/>
          <w:color w:val="262626"/>
          <w:sz w:val="28"/>
          <w:szCs w:val="28"/>
        </w:rPr>
      </w:pPr>
    </w:p>
    <w:p w14:paraId="0C227882" w14:textId="4C496859" w:rsidR="006B1477" w:rsidRPr="00515577" w:rsidRDefault="00CE79E7" w:rsidP="00600E5F">
      <w:pPr>
        <w:widowControl w:val="0"/>
        <w:autoSpaceDE w:val="0"/>
        <w:autoSpaceDN w:val="0"/>
        <w:adjustRightInd w:val="0"/>
        <w:rPr>
          <w:rFonts w:ascii="Helvetica Neue" w:hAnsi="Helvetica Neue" w:cs="Times"/>
          <w:b/>
          <w:color w:val="222D35"/>
        </w:rPr>
      </w:pPr>
      <w:r w:rsidRPr="00515577">
        <w:rPr>
          <w:rFonts w:ascii="Helvetica Neue" w:hAnsi="Helvetica Neue" w:cs="Times"/>
          <w:b/>
          <w:color w:val="222D35"/>
        </w:rPr>
        <w:t xml:space="preserve">Follow the Classroom Management Module Task 4 directions on Webcourses </w:t>
      </w:r>
      <w:r w:rsidRPr="00515577">
        <w:rPr>
          <w:rFonts w:ascii="Helvetica Neue" w:hAnsi="Helvetica Neue" w:cs="Times"/>
          <w:b/>
          <w:color w:val="222D35"/>
          <w:u w:val="single"/>
        </w:rPr>
        <w:t>prior</w:t>
      </w:r>
      <w:r w:rsidRPr="00515577">
        <w:rPr>
          <w:rFonts w:ascii="Helvetica Neue" w:hAnsi="Helvetica Neue" w:cs="Times"/>
          <w:b/>
          <w:color w:val="222D35"/>
        </w:rPr>
        <w:t xml:space="preserve"> to responding to the questions below.  </w:t>
      </w:r>
    </w:p>
    <w:p w14:paraId="03EE1B02" w14:textId="77777777" w:rsidR="00CE79E7" w:rsidRPr="00CE79E7" w:rsidRDefault="00CE79E7" w:rsidP="00600E5F">
      <w:pPr>
        <w:widowControl w:val="0"/>
        <w:autoSpaceDE w:val="0"/>
        <w:autoSpaceDN w:val="0"/>
        <w:adjustRightInd w:val="0"/>
        <w:rPr>
          <w:rFonts w:ascii="Helvetica Neue" w:hAnsi="Helvetica Neue" w:cs="Times"/>
          <w:color w:val="222D35"/>
        </w:rPr>
      </w:pPr>
    </w:p>
    <w:p w14:paraId="121C654D" w14:textId="52AAA621" w:rsidR="00600E5F" w:rsidRPr="006B1477" w:rsidRDefault="006B1477" w:rsidP="00600E5F">
      <w:pPr>
        <w:widowControl w:val="0"/>
        <w:autoSpaceDE w:val="0"/>
        <w:autoSpaceDN w:val="0"/>
        <w:adjustRightInd w:val="0"/>
        <w:rPr>
          <w:rFonts w:ascii="Helvetica Neue" w:hAnsi="Helvetica Neue" w:cs="Times"/>
          <w:color w:val="222D35"/>
          <w:sz w:val="22"/>
          <w:szCs w:val="22"/>
        </w:rPr>
      </w:pPr>
      <w:r w:rsidRPr="006B1477">
        <w:rPr>
          <w:rFonts w:ascii="Helvetica Neue" w:hAnsi="Helvetica Neue" w:cs="Times"/>
          <w:color w:val="222D35"/>
          <w:sz w:val="22"/>
          <w:szCs w:val="22"/>
        </w:rPr>
        <w:t xml:space="preserve">1.  </w:t>
      </w:r>
      <w:r w:rsidR="00600E5F" w:rsidRPr="006B1477">
        <w:rPr>
          <w:rFonts w:ascii="Helvetica Neue" w:hAnsi="Helvetica Neue" w:cs="Times"/>
          <w:color w:val="222D35"/>
          <w:sz w:val="22"/>
          <w:szCs w:val="22"/>
        </w:rPr>
        <w:t xml:space="preserve">What was the </w:t>
      </w:r>
      <w:r w:rsidR="00600E5F" w:rsidRPr="00CE79E7">
        <w:rPr>
          <w:rFonts w:ascii="Helvetica Neue" w:hAnsi="Helvetica Neue" w:cs="Times"/>
          <w:b/>
          <w:color w:val="222D35"/>
          <w:sz w:val="22"/>
          <w:szCs w:val="22"/>
          <w:u w:val="single"/>
        </w:rPr>
        <w:t>M</w:t>
      </w:r>
      <w:r w:rsidR="00600E5F" w:rsidRPr="006B1477">
        <w:rPr>
          <w:rFonts w:ascii="Helvetica Neue" w:hAnsi="Helvetica Neue" w:cs="Times"/>
          <w:color w:val="222D35"/>
          <w:sz w:val="22"/>
          <w:szCs w:val="22"/>
        </w:rPr>
        <w:t>ost important thing in the videos?</w:t>
      </w:r>
    </w:p>
    <w:p w14:paraId="2175C0B6" w14:textId="77777777" w:rsidR="006B1477" w:rsidRPr="006B1477" w:rsidRDefault="006B1477" w:rsidP="00600E5F">
      <w:pPr>
        <w:widowControl w:val="0"/>
        <w:autoSpaceDE w:val="0"/>
        <w:autoSpaceDN w:val="0"/>
        <w:adjustRightInd w:val="0"/>
        <w:rPr>
          <w:rFonts w:ascii="Helvetica Neue" w:hAnsi="Helvetica Neue" w:cs="Times"/>
          <w:color w:val="222D35"/>
          <w:sz w:val="22"/>
          <w:szCs w:val="22"/>
        </w:rPr>
      </w:pPr>
    </w:p>
    <w:p w14:paraId="6666FCC2" w14:textId="77B43120" w:rsidR="00600E5F" w:rsidRPr="006B1477" w:rsidRDefault="006B1477" w:rsidP="00600E5F">
      <w:pPr>
        <w:widowControl w:val="0"/>
        <w:autoSpaceDE w:val="0"/>
        <w:autoSpaceDN w:val="0"/>
        <w:adjustRightInd w:val="0"/>
        <w:rPr>
          <w:rFonts w:ascii="Helvetica Neue" w:hAnsi="Helvetica Neue" w:cs="Times"/>
          <w:color w:val="222D35"/>
          <w:sz w:val="22"/>
          <w:szCs w:val="22"/>
        </w:rPr>
      </w:pPr>
      <w:r w:rsidRPr="006B1477">
        <w:rPr>
          <w:rFonts w:ascii="Helvetica Neue" w:hAnsi="Helvetica Neue" w:cs="Times"/>
          <w:color w:val="222D35"/>
          <w:sz w:val="22"/>
          <w:szCs w:val="22"/>
        </w:rPr>
        <w:t xml:space="preserve">2.  </w:t>
      </w:r>
      <w:r w:rsidR="00600E5F" w:rsidRPr="006B1477">
        <w:rPr>
          <w:rFonts w:ascii="Helvetica Neue" w:hAnsi="Helvetica Neue" w:cs="Times"/>
          <w:color w:val="222D35"/>
          <w:sz w:val="22"/>
          <w:szCs w:val="22"/>
        </w:rPr>
        <w:t xml:space="preserve">What was something you </w:t>
      </w:r>
      <w:r w:rsidR="00600E5F" w:rsidRPr="00CE79E7">
        <w:rPr>
          <w:rFonts w:ascii="Helvetica Neue" w:hAnsi="Helvetica Neue" w:cs="Times"/>
          <w:b/>
          <w:color w:val="222D35"/>
          <w:sz w:val="22"/>
          <w:szCs w:val="22"/>
          <w:u w:val="single"/>
        </w:rPr>
        <w:t>A</w:t>
      </w:r>
      <w:r w:rsidR="00600E5F" w:rsidRPr="006B1477">
        <w:rPr>
          <w:rFonts w:ascii="Helvetica Neue" w:hAnsi="Helvetica Neue" w:cs="Times"/>
          <w:color w:val="222D35"/>
          <w:sz w:val="22"/>
          <w:szCs w:val="22"/>
        </w:rPr>
        <w:t>gree with in the videos?</w:t>
      </w:r>
    </w:p>
    <w:p w14:paraId="3D6EC369" w14:textId="77777777" w:rsidR="006B1477" w:rsidRPr="006B1477" w:rsidRDefault="006B1477" w:rsidP="00600E5F">
      <w:pPr>
        <w:widowControl w:val="0"/>
        <w:autoSpaceDE w:val="0"/>
        <w:autoSpaceDN w:val="0"/>
        <w:adjustRightInd w:val="0"/>
        <w:rPr>
          <w:rFonts w:ascii="Helvetica Neue" w:hAnsi="Helvetica Neue" w:cs="Times"/>
          <w:color w:val="222D35"/>
          <w:sz w:val="22"/>
          <w:szCs w:val="22"/>
        </w:rPr>
      </w:pPr>
    </w:p>
    <w:p w14:paraId="17FB8AC0" w14:textId="56CDA377" w:rsidR="00600E5F" w:rsidRPr="006B1477" w:rsidRDefault="006B1477" w:rsidP="00600E5F">
      <w:pPr>
        <w:widowControl w:val="0"/>
        <w:autoSpaceDE w:val="0"/>
        <w:autoSpaceDN w:val="0"/>
        <w:adjustRightInd w:val="0"/>
        <w:rPr>
          <w:rFonts w:ascii="Helvetica Neue" w:hAnsi="Helvetica Neue" w:cs="Times"/>
          <w:color w:val="222D35"/>
          <w:sz w:val="22"/>
          <w:szCs w:val="22"/>
        </w:rPr>
      </w:pPr>
      <w:r w:rsidRPr="006B1477">
        <w:rPr>
          <w:rFonts w:ascii="Helvetica Neue" w:hAnsi="Helvetica Neue" w:cs="Times"/>
          <w:color w:val="222D35"/>
          <w:sz w:val="22"/>
          <w:szCs w:val="22"/>
        </w:rPr>
        <w:t xml:space="preserve">3.  </w:t>
      </w:r>
      <w:r w:rsidR="00600E5F" w:rsidRPr="006B1477">
        <w:rPr>
          <w:rFonts w:ascii="Helvetica Neue" w:hAnsi="Helvetica Neue" w:cs="Times"/>
          <w:color w:val="222D35"/>
          <w:sz w:val="22"/>
          <w:szCs w:val="22"/>
        </w:rPr>
        <w:t xml:space="preserve">What was something you do </w:t>
      </w:r>
      <w:r w:rsidR="00600E5F" w:rsidRPr="00CE79E7">
        <w:rPr>
          <w:rFonts w:ascii="Helvetica Neue" w:hAnsi="Helvetica Neue" w:cs="Times"/>
          <w:b/>
          <w:color w:val="222D35"/>
          <w:sz w:val="22"/>
          <w:szCs w:val="22"/>
          <w:u w:val="single"/>
        </w:rPr>
        <w:t>N</w:t>
      </w:r>
      <w:r w:rsidR="00600E5F" w:rsidRPr="006B1477">
        <w:rPr>
          <w:rFonts w:ascii="Helvetica Neue" w:hAnsi="Helvetica Neue" w:cs="Times"/>
          <w:color w:val="222D35"/>
          <w:sz w:val="22"/>
          <w:szCs w:val="22"/>
        </w:rPr>
        <w:t>ot agree with in the videos?</w:t>
      </w:r>
    </w:p>
    <w:p w14:paraId="5D4B5CF3" w14:textId="77777777" w:rsidR="006B1477" w:rsidRPr="006B1477" w:rsidRDefault="006B1477" w:rsidP="00600E5F">
      <w:pPr>
        <w:widowControl w:val="0"/>
        <w:autoSpaceDE w:val="0"/>
        <w:autoSpaceDN w:val="0"/>
        <w:adjustRightInd w:val="0"/>
        <w:rPr>
          <w:rFonts w:ascii="Helvetica Neue" w:hAnsi="Helvetica Neue" w:cs="Times"/>
          <w:color w:val="222D35"/>
          <w:sz w:val="22"/>
          <w:szCs w:val="22"/>
        </w:rPr>
      </w:pPr>
    </w:p>
    <w:p w14:paraId="2806AD49" w14:textId="2A04FC66" w:rsidR="00600E5F" w:rsidRPr="006B1477" w:rsidRDefault="006B1477" w:rsidP="00600E5F">
      <w:pPr>
        <w:widowControl w:val="0"/>
        <w:autoSpaceDE w:val="0"/>
        <w:autoSpaceDN w:val="0"/>
        <w:adjustRightInd w:val="0"/>
        <w:rPr>
          <w:rFonts w:ascii="Helvetica Neue" w:hAnsi="Helvetica Neue" w:cs="Times"/>
          <w:color w:val="222D35"/>
          <w:sz w:val="22"/>
          <w:szCs w:val="22"/>
        </w:rPr>
      </w:pPr>
      <w:r w:rsidRPr="006B1477">
        <w:rPr>
          <w:rFonts w:ascii="Helvetica Neue" w:hAnsi="Helvetica Neue" w:cs="Times"/>
          <w:color w:val="222D35"/>
          <w:sz w:val="22"/>
          <w:szCs w:val="22"/>
        </w:rPr>
        <w:t xml:space="preserve">4.  </w:t>
      </w:r>
      <w:r w:rsidR="00600E5F" w:rsidRPr="006B1477">
        <w:rPr>
          <w:rFonts w:ascii="Helvetica Neue" w:hAnsi="Helvetica Neue" w:cs="Times"/>
          <w:color w:val="222D35"/>
          <w:sz w:val="22"/>
          <w:szCs w:val="22"/>
        </w:rPr>
        <w:t xml:space="preserve">What was something you found </w:t>
      </w:r>
      <w:r w:rsidR="00600E5F" w:rsidRPr="00CE79E7">
        <w:rPr>
          <w:rFonts w:ascii="Helvetica Neue" w:hAnsi="Helvetica Neue" w:cs="Times"/>
          <w:b/>
          <w:color w:val="222D35"/>
          <w:sz w:val="22"/>
          <w:szCs w:val="22"/>
          <w:u w:val="single"/>
        </w:rPr>
        <w:t>I</w:t>
      </w:r>
      <w:r w:rsidR="00600E5F" w:rsidRPr="006B1477">
        <w:rPr>
          <w:rFonts w:ascii="Helvetica Neue" w:hAnsi="Helvetica Neue" w:cs="Times"/>
          <w:color w:val="222D35"/>
          <w:sz w:val="22"/>
          <w:szCs w:val="22"/>
        </w:rPr>
        <w:t>nteresting in the videos?</w:t>
      </w:r>
    </w:p>
    <w:p w14:paraId="2F39ACE5" w14:textId="77777777" w:rsidR="006B1477" w:rsidRPr="006B1477" w:rsidRDefault="006B1477" w:rsidP="00600E5F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 Neue" w:hAnsi="Helvetica Neue" w:cs="Times"/>
          <w:color w:val="222D35"/>
          <w:sz w:val="22"/>
          <w:szCs w:val="22"/>
        </w:rPr>
      </w:pPr>
    </w:p>
    <w:p w14:paraId="21658DC3" w14:textId="1C53ABAD" w:rsidR="00600E5F" w:rsidRPr="006B1477" w:rsidRDefault="006B1477" w:rsidP="00600E5F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 Neue" w:hAnsi="Helvetica Neue" w:cs="Helvetica Neue Light"/>
          <w:color w:val="262626"/>
          <w:sz w:val="22"/>
          <w:szCs w:val="22"/>
        </w:rPr>
      </w:pPr>
      <w:r w:rsidRPr="006B1477">
        <w:rPr>
          <w:rFonts w:ascii="Helvetica Neue" w:hAnsi="Helvetica Neue" w:cs="Times"/>
          <w:color w:val="222D35"/>
          <w:sz w:val="22"/>
          <w:szCs w:val="22"/>
        </w:rPr>
        <w:t xml:space="preserve">5.  </w:t>
      </w:r>
      <w:r w:rsidR="00600E5F" w:rsidRPr="006B1477">
        <w:rPr>
          <w:rFonts w:ascii="Helvetica Neue" w:hAnsi="Helvetica Neue" w:cs="Times"/>
          <w:color w:val="222D35"/>
          <w:sz w:val="22"/>
          <w:szCs w:val="22"/>
        </w:rPr>
        <w:t xml:space="preserve">How would YOU define (in your own words) what </w:t>
      </w:r>
      <w:r w:rsidR="00600E5F" w:rsidRPr="00CE79E7">
        <w:rPr>
          <w:rFonts w:ascii="Helvetica Neue" w:hAnsi="Helvetica Neue" w:cs="Times"/>
          <w:b/>
          <w:color w:val="222D35"/>
          <w:sz w:val="22"/>
          <w:szCs w:val="22"/>
          <w:u w:val="single"/>
        </w:rPr>
        <w:t>C</w:t>
      </w:r>
      <w:r w:rsidR="00600E5F" w:rsidRPr="006B1477">
        <w:rPr>
          <w:rFonts w:ascii="Helvetica Neue" w:hAnsi="Helvetica Neue" w:cs="Times"/>
          <w:color w:val="222D35"/>
          <w:sz w:val="22"/>
          <w:szCs w:val="22"/>
        </w:rPr>
        <w:t>lassroom Management is?</w:t>
      </w:r>
    </w:p>
    <w:p w14:paraId="690AB919" w14:textId="77777777" w:rsidR="00E242A7" w:rsidRPr="00600E5F" w:rsidRDefault="00E242A7" w:rsidP="000B7CAB">
      <w:pPr>
        <w:jc w:val="center"/>
        <w:rPr>
          <w:rFonts w:ascii="Helvetica Neue" w:hAnsi="Helvetica Neue"/>
          <w:b/>
          <w:sz w:val="21"/>
          <w:szCs w:val="21"/>
        </w:rPr>
      </w:pPr>
    </w:p>
    <w:sectPr w:rsidR="00E242A7" w:rsidRPr="00600E5F" w:rsidSect="004F1671">
      <w:headerReference w:type="even" r:id="rId9"/>
      <w:headerReference w:type="default" r:id="rId10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F56BBD" w14:textId="77777777" w:rsidR="00515577" w:rsidRDefault="00515577" w:rsidP="004F1671">
      <w:r>
        <w:separator/>
      </w:r>
    </w:p>
  </w:endnote>
  <w:endnote w:type="continuationSeparator" w:id="0">
    <w:p w14:paraId="7BE4D14C" w14:textId="77777777" w:rsidR="00515577" w:rsidRDefault="00515577" w:rsidP="004F1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 Neue Light"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F94C3F" w14:textId="77777777" w:rsidR="00515577" w:rsidRDefault="00515577" w:rsidP="004F1671">
      <w:r>
        <w:separator/>
      </w:r>
    </w:p>
  </w:footnote>
  <w:footnote w:type="continuationSeparator" w:id="0">
    <w:p w14:paraId="23B935AD" w14:textId="77777777" w:rsidR="00515577" w:rsidRDefault="00515577" w:rsidP="004F167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F563C9" w14:textId="77777777" w:rsidR="00515577" w:rsidRDefault="00515577" w:rsidP="00D76B72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0220A63" w14:textId="77777777" w:rsidR="00515577" w:rsidRDefault="00515577" w:rsidP="004F1671">
    <w:pPr>
      <w:pStyle w:val="Header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7C5F2E" w14:textId="77777777" w:rsidR="00515577" w:rsidRDefault="00515577" w:rsidP="00D76B72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A18FA">
      <w:rPr>
        <w:rStyle w:val="PageNumber"/>
        <w:noProof/>
      </w:rPr>
      <w:t>2</w:t>
    </w:r>
    <w:r>
      <w:rPr>
        <w:rStyle w:val="PageNumber"/>
      </w:rPr>
      <w:fldChar w:fldCharType="end"/>
    </w:r>
  </w:p>
  <w:p w14:paraId="288F033F" w14:textId="77777777" w:rsidR="00515577" w:rsidRDefault="00515577" w:rsidP="004F1671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2"/>
      <w:numFmt w:val="decimal"/>
      <w:lvlText w:val="%1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3"/>
      <w:numFmt w:val="decimal"/>
      <w:lvlText w:val="%1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3A9B0777"/>
    <w:multiLevelType w:val="hybridMultilevel"/>
    <w:tmpl w:val="2F0660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18645A"/>
    <w:multiLevelType w:val="hybridMultilevel"/>
    <w:tmpl w:val="3828CF38"/>
    <w:lvl w:ilvl="0" w:tplc="EE0A8CE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5FAA597A"/>
    <w:multiLevelType w:val="hybridMultilevel"/>
    <w:tmpl w:val="325A24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84D"/>
    <w:rsid w:val="000B7CAB"/>
    <w:rsid w:val="000D1881"/>
    <w:rsid w:val="001907EF"/>
    <w:rsid w:val="00274276"/>
    <w:rsid w:val="002E5964"/>
    <w:rsid w:val="0032549B"/>
    <w:rsid w:val="004F1671"/>
    <w:rsid w:val="00515577"/>
    <w:rsid w:val="00574A17"/>
    <w:rsid w:val="005A6E30"/>
    <w:rsid w:val="00600E5F"/>
    <w:rsid w:val="00684E36"/>
    <w:rsid w:val="006B1477"/>
    <w:rsid w:val="007004C6"/>
    <w:rsid w:val="007C2819"/>
    <w:rsid w:val="008738C9"/>
    <w:rsid w:val="009E0C65"/>
    <w:rsid w:val="00B040D2"/>
    <w:rsid w:val="00B24023"/>
    <w:rsid w:val="00C73E92"/>
    <w:rsid w:val="00CE52F6"/>
    <w:rsid w:val="00CE79E7"/>
    <w:rsid w:val="00D76B72"/>
    <w:rsid w:val="00D8184D"/>
    <w:rsid w:val="00E242A7"/>
    <w:rsid w:val="00E835A9"/>
    <w:rsid w:val="00EA1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C385AE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184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184D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B7CA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F167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1671"/>
  </w:style>
  <w:style w:type="character" w:styleId="PageNumber">
    <w:name w:val="page number"/>
    <w:basedOn w:val="DefaultParagraphFont"/>
    <w:uiPriority w:val="99"/>
    <w:semiHidden/>
    <w:unhideWhenUsed/>
    <w:rsid w:val="004F167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184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184D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B7CA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F167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1671"/>
  </w:style>
  <w:style w:type="character" w:styleId="PageNumber">
    <w:name w:val="page number"/>
    <w:basedOn w:val="DefaultParagraphFont"/>
    <w:uiPriority w:val="99"/>
    <w:semiHidden/>
    <w:unhideWhenUsed/>
    <w:rsid w:val="004F16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444</Words>
  <Characters>2531</Characters>
  <Application>Microsoft Macintosh Word</Application>
  <DocSecurity>0</DocSecurity>
  <Lines>21</Lines>
  <Paragraphs>5</Paragraphs>
  <ScaleCrop>false</ScaleCrop>
  <Company>University of Central Florida</Company>
  <LinksUpToDate>false</LinksUpToDate>
  <CharactersWithSpaces>2970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Verkler</dc:creator>
  <cp:keywords/>
  <dc:description/>
  <cp:lastModifiedBy>Karen Verkler</cp:lastModifiedBy>
  <cp:revision>3</cp:revision>
  <cp:lastPrinted>2017-03-27T14:29:00Z</cp:lastPrinted>
  <dcterms:created xsi:type="dcterms:W3CDTF">2017-03-27T14:37:00Z</dcterms:created>
  <dcterms:modified xsi:type="dcterms:W3CDTF">2017-03-27T15:34:00Z</dcterms:modified>
</cp:coreProperties>
</file>